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4E9" w:rsidRDefault="005054E9" w:rsidP="00FE0F13">
      <w:pPr>
        <w:pStyle w:val="a6"/>
      </w:pPr>
    </w:p>
    <w:p w:rsidR="00935C4A" w:rsidRDefault="00935C4A" w:rsidP="00FE0F13">
      <w:pPr>
        <w:pStyle w:val="a6"/>
      </w:pPr>
    </w:p>
    <w:p w:rsidR="00935C4A" w:rsidRPr="00365355" w:rsidRDefault="00935C4A" w:rsidP="00935C4A">
      <w:pPr>
        <w:contextualSpacing/>
        <w:jc w:val="center"/>
        <w:rPr>
          <w:rFonts w:eastAsia="Calibri"/>
          <w:lang w:eastAsia="ru-RU"/>
        </w:rPr>
      </w:pPr>
      <w:r w:rsidRPr="00365355">
        <w:rPr>
          <w:rFonts w:eastAsia="Calibri"/>
          <w:lang w:eastAsia="ru-RU"/>
        </w:rPr>
        <w:t>Муниципальное бюджетное общеобразовательное учреждение</w:t>
      </w:r>
    </w:p>
    <w:p w:rsidR="00935C4A" w:rsidRPr="00365355" w:rsidRDefault="00935C4A" w:rsidP="00935C4A">
      <w:pPr>
        <w:contextualSpacing/>
        <w:jc w:val="center"/>
        <w:rPr>
          <w:rFonts w:eastAsia="Calibri"/>
          <w:lang w:eastAsia="ru-RU"/>
        </w:rPr>
      </w:pPr>
      <w:r w:rsidRPr="00365355">
        <w:rPr>
          <w:rFonts w:eastAsia="Calibri"/>
          <w:lang w:eastAsia="ru-RU"/>
        </w:rPr>
        <w:t xml:space="preserve"> «Средняя общеобразовательная школа №4 с. Даниловка»</w:t>
      </w:r>
    </w:p>
    <w:p w:rsidR="00935C4A" w:rsidRPr="00365355" w:rsidRDefault="00935C4A" w:rsidP="00935C4A">
      <w:pPr>
        <w:contextualSpacing/>
        <w:jc w:val="center"/>
        <w:rPr>
          <w:rFonts w:eastAsia="Calibri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jc w:val="center"/>
        <w:rPr>
          <w:bCs/>
          <w:color w:val="000000"/>
          <w:shd w:val="clear" w:color="auto" w:fill="FFFFFF"/>
          <w:lang w:eastAsia="ru-RU"/>
        </w:rPr>
      </w:pPr>
      <w:r w:rsidRPr="00365355">
        <w:rPr>
          <w:b/>
          <w:bCs/>
          <w:color w:val="000000"/>
          <w:shd w:val="clear" w:color="auto" w:fill="FFFFFF"/>
          <w:lang w:eastAsia="ru-RU"/>
        </w:rPr>
        <w:t>Приложени</w:t>
      </w:r>
      <w:r w:rsidR="00686CEE">
        <w:rPr>
          <w:b/>
          <w:bCs/>
          <w:color w:val="000000"/>
          <w:shd w:val="clear" w:color="auto" w:fill="FFFFFF"/>
          <w:lang w:eastAsia="ru-RU"/>
        </w:rPr>
        <w:t xml:space="preserve">е к </w:t>
      </w:r>
      <w:r>
        <w:rPr>
          <w:b/>
          <w:bCs/>
          <w:color w:val="000000"/>
          <w:shd w:val="clear" w:color="auto" w:fill="FFFFFF"/>
          <w:lang w:eastAsia="ru-RU"/>
        </w:rPr>
        <w:t>адаптированной</w:t>
      </w:r>
      <w:r w:rsidRPr="00365355">
        <w:rPr>
          <w:b/>
          <w:bCs/>
          <w:color w:val="000000"/>
          <w:shd w:val="clear" w:color="auto" w:fill="FFFFFF"/>
          <w:lang w:eastAsia="ru-RU"/>
        </w:rPr>
        <w:t xml:space="preserve"> программе</w:t>
      </w:r>
    </w:p>
    <w:p w:rsidR="00935C4A" w:rsidRPr="00365355" w:rsidRDefault="00935C4A" w:rsidP="00935C4A">
      <w:pPr>
        <w:spacing w:before="100" w:beforeAutospacing="1" w:after="100" w:afterAutospacing="1"/>
        <w:jc w:val="center"/>
        <w:rPr>
          <w:bCs/>
          <w:color w:val="000000"/>
          <w:shd w:val="clear" w:color="auto" w:fill="FFFFFF"/>
          <w:lang w:eastAsia="ru-RU"/>
        </w:rPr>
      </w:pPr>
      <w:r w:rsidRPr="00365355">
        <w:rPr>
          <w:b/>
          <w:bCs/>
          <w:color w:val="000000"/>
          <w:shd w:val="clear" w:color="auto" w:fill="FFFFFF"/>
          <w:lang w:eastAsia="ru-RU"/>
        </w:rPr>
        <w:t>основного общего образования</w:t>
      </w:r>
    </w:p>
    <w:p w:rsidR="00935C4A" w:rsidRPr="00365355" w:rsidRDefault="00935C4A" w:rsidP="00935C4A">
      <w:pPr>
        <w:spacing w:before="100" w:beforeAutospacing="1" w:after="100" w:afterAutospacing="1"/>
        <w:jc w:val="center"/>
        <w:rPr>
          <w:bCs/>
          <w:color w:val="000000"/>
          <w:shd w:val="clear" w:color="auto" w:fill="FFFFFF"/>
          <w:lang w:eastAsia="ru-RU"/>
        </w:rPr>
      </w:pPr>
      <w:r w:rsidRPr="00365355">
        <w:rPr>
          <w:b/>
          <w:bCs/>
          <w:color w:val="000000"/>
          <w:shd w:val="clear" w:color="auto" w:fill="FFFFFF"/>
          <w:lang w:eastAsia="ru-RU"/>
        </w:rPr>
        <w:t>по географии</w:t>
      </w: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365355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Default="00935C4A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686CEE" w:rsidRPr="00365355" w:rsidRDefault="00686CEE" w:rsidP="00935C4A">
      <w:pPr>
        <w:spacing w:before="100" w:beforeAutospacing="1" w:after="100" w:afterAutospacing="1"/>
        <w:rPr>
          <w:b/>
          <w:bCs/>
          <w:color w:val="000000"/>
          <w:shd w:val="clear" w:color="auto" w:fill="FFFFFF"/>
          <w:lang w:eastAsia="ru-RU"/>
        </w:rPr>
      </w:pPr>
    </w:p>
    <w:p w:rsidR="00935C4A" w:rsidRPr="00686CEE" w:rsidRDefault="00935C4A" w:rsidP="00686CEE">
      <w:pPr>
        <w:spacing w:before="100" w:beforeAutospacing="1" w:after="100" w:afterAutospacing="1"/>
        <w:jc w:val="center"/>
        <w:rPr>
          <w:b/>
          <w:bCs/>
          <w:color w:val="000000"/>
          <w:shd w:val="clear" w:color="auto" w:fill="FFFFFF"/>
          <w:lang w:eastAsia="ru-RU"/>
        </w:rPr>
      </w:pPr>
      <w:r w:rsidRPr="00365355">
        <w:rPr>
          <w:b/>
          <w:bCs/>
          <w:color w:val="000000"/>
          <w:shd w:val="clear" w:color="auto" w:fill="FFFFFF"/>
          <w:lang w:eastAsia="ru-RU"/>
        </w:rPr>
        <w:t>с. Даниловка</w:t>
      </w:r>
    </w:p>
    <w:p w:rsidR="00935C4A" w:rsidRDefault="00935C4A" w:rsidP="00FE0F13">
      <w:pPr>
        <w:pStyle w:val="a6"/>
      </w:pPr>
    </w:p>
    <w:p w:rsidR="00373265" w:rsidRDefault="00215808" w:rsidP="00FE0F13">
      <w:pPr>
        <w:pStyle w:val="a6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pt;height:742pt">
            <v:imagedata r:id="rId5" o:title="img308"/>
          </v:shape>
        </w:pict>
      </w:r>
    </w:p>
    <w:p w:rsidR="00373265" w:rsidRPr="00F67C65" w:rsidRDefault="00373265" w:rsidP="00FE0F13">
      <w:pPr>
        <w:pStyle w:val="a6"/>
      </w:pPr>
    </w:p>
    <w:p w:rsidR="00FE0F13" w:rsidRDefault="005054E9" w:rsidP="00FE0F13">
      <w:pPr>
        <w:pStyle w:val="a6"/>
        <w:rPr>
          <w:color w:val="000000"/>
        </w:rPr>
      </w:pPr>
      <w:r w:rsidRPr="00355BED">
        <w:rPr>
          <w:color w:val="000000"/>
          <w:shd w:val="clear" w:color="auto" w:fill="FFFFFF"/>
        </w:rPr>
        <w:t xml:space="preserve">Адаптированная рабочая программа </w:t>
      </w:r>
      <w:r w:rsidRPr="00355BED">
        <w:rPr>
          <w:color w:val="000000"/>
        </w:rPr>
        <w:t xml:space="preserve">разработана </w:t>
      </w:r>
      <w:r w:rsidR="00FE0F13">
        <w:rPr>
          <w:color w:val="000000"/>
        </w:rPr>
        <w:t>на основании:</w:t>
      </w:r>
    </w:p>
    <w:p w:rsidR="005054E9" w:rsidRPr="00BC0E05" w:rsidRDefault="005054E9" w:rsidP="00FE0F13">
      <w:pPr>
        <w:pStyle w:val="a6"/>
      </w:pPr>
      <w:r>
        <w:t>П</w:t>
      </w:r>
      <w:r w:rsidRPr="00BC0E05">
        <w:t xml:space="preserve">рограммы специальных (коррекционных) общеобразовательных учреждений </w:t>
      </w:r>
      <w:r w:rsidRPr="00BC0E05">
        <w:rPr>
          <w:lang w:val="en-US"/>
        </w:rPr>
        <w:t>VIII</w:t>
      </w:r>
      <w:r w:rsidRPr="00BC0E05">
        <w:t xml:space="preserve"> </w:t>
      </w:r>
      <w:proofErr w:type="gramStart"/>
      <w:r w:rsidRPr="00BC0E05">
        <w:t>вида :</w:t>
      </w:r>
      <w:proofErr w:type="gramEnd"/>
      <w:r w:rsidRPr="00BC0E05">
        <w:t xml:space="preserve"> 5-9 </w:t>
      </w:r>
      <w:proofErr w:type="spellStart"/>
      <w:r w:rsidRPr="00BC0E05">
        <w:t>кл</w:t>
      </w:r>
      <w:proofErr w:type="spellEnd"/>
      <w:r w:rsidRPr="00BC0E05">
        <w:t xml:space="preserve">. В 2 сб./ Под редакцией В.В. </w:t>
      </w:r>
      <w:proofErr w:type="gramStart"/>
      <w:r w:rsidRPr="00BC0E05">
        <w:t>Воронковой.-</w:t>
      </w:r>
      <w:proofErr w:type="gramEnd"/>
      <w:r w:rsidRPr="00BC0E05">
        <w:t xml:space="preserve"> М.: Гуманитарный издательский центр «ВЛАДОС», 2012. – Сб.1 (раздел «География» авторы: Лифанова Т.М., Соломина Е.Н.)</w:t>
      </w:r>
    </w:p>
    <w:p w:rsidR="005054E9" w:rsidRPr="00FE0F13" w:rsidRDefault="005054E9" w:rsidP="00FE0F13">
      <w:pPr>
        <w:pStyle w:val="Default"/>
        <w:ind w:left="780"/>
        <w:rPr>
          <w:color w:val="FF0000"/>
        </w:rPr>
      </w:pPr>
      <w:r w:rsidRPr="00B7661A">
        <w:rPr>
          <w:color w:val="FF0000"/>
        </w:rPr>
        <w:t xml:space="preserve">          </w:t>
      </w:r>
    </w:p>
    <w:p w:rsidR="005054E9" w:rsidRDefault="005054E9" w:rsidP="000B4D09">
      <w:pPr>
        <w:pStyle w:val="a6"/>
        <w:ind w:firstLine="567"/>
        <w:rPr>
          <w:b/>
          <w:bCs/>
        </w:rPr>
      </w:pPr>
    </w:p>
    <w:p w:rsidR="00FE0F13" w:rsidRDefault="00FE0F13" w:rsidP="00FE0F13">
      <w:pPr>
        <w:adjustRightInd w:val="0"/>
        <w:jc w:val="center"/>
        <w:rPr>
          <w:rFonts w:eastAsia="Arial"/>
          <w:b/>
          <w:smallCaps/>
          <w:color w:val="000000"/>
          <w:shd w:val="clear" w:color="auto" w:fill="FFFFFF"/>
        </w:rPr>
      </w:pPr>
      <w:r w:rsidRPr="00E04904">
        <w:rPr>
          <w:rFonts w:eastAsia="Arial"/>
          <w:b/>
          <w:smallCaps/>
          <w:color w:val="000000"/>
          <w:shd w:val="clear" w:color="auto" w:fill="FFFFFF"/>
        </w:rPr>
        <w:t>Планируемые результаты освоения учебного курса</w:t>
      </w:r>
      <w:r>
        <w:rPr>
          <w:rFonts w:eastAsia="Arial"/>
          <w:b/>
          <w:smallCaps/>
          <w:color w:val="000000"/>
          <w:shd w:val="clear" w:color="auto" w:fill="FFFFFF"/>
        </w:rPr>
        <w:t xml:space="preserve"> «География</w:t>
      </w:r>
      <w:r w:rsidRPr="00E04904">
        <w:rPr>
          <w:rFonts w:eastAsia="Arial"/>
          <w:b/>
          <w:smallCaps/>
          <w:color w:val="000000"/>
          <w:shd w:val="clear" w:color="auto" w:fill="FFFFFF"/>
        </w:rPr>
        <w:t>»</w:t>
      </w:r>
    </w:p>
    <w:p w:rsidR="005054E9" w:rsidRDefault="005054E9" w:rsidP="00B7661A">
      <w:pPr>
        <w:rPr>
          <w:b/>
        </w:rPr>
      </w:pPr>
    </w:p>
    <w:p w:rsidR="005054E9" w:rsidRPr="009E418B" w:rsidRDefault="005054E9" w:rsidP="00B7661A">
      <w:pPr>
        <w:rPr>
          <w:b/>
        </w:rPr>
      </w:pPr>
      <w:r w:rsidRPr="009E418B">
        <w:rPr>
          <w:b/>
        </w:rPr>
        <w:t>Учащиеся должны знать:</w:t>
      </w:r>
    </w:p>
    <w:p w:rsidR="005054E9" w:rsidRPr="009E418B" w:rsidRDefault="005054E9" w:rsidP="00D654D9">
      <w:pPr>
        <w:numPr>
          <w:ilvl w:val="0"/>
          <w:numId w:val="3"/>
        </w:numPr>
      </w:pPr>
      <w:r w:rsidRPr="009E418B">
        <w:t>Атлантический, Северный Ледовитый, Тихий, Индийский оке</w:t>
      </w:r>
      <w:r w:rsidRPr="009E418B">
        <w:softHyphen/>
        <w:t>аны и их хозяйственное значение;</w:t>
      </w:r>
    </w:p>
    <w:p w:rsidR="005054E9" w:rsidRPr="009E418B" w:rsidRDefault="005054E9" w:rsidP="00D654D9">
      <w:pPr>
        <w:numPr>
          <w:ilvl w:val="0"/>
          <w:numId w:val="3"/>
        </w:numPr>
      </w:pPr>
      <w:r w:rsidRPr="009E418B">
        <w:t>особенности географического положения, очертания берегов и природные условия каждого материка;</w:t>
      </w:r>
    </w:p>
    <w:p w:rsidR="005054E9" w:rsidRPr="009E418B" w:rsidRDefault="005054E9" w:rsidP="00D654D9">
      <w:pPr>
        <w:numPr>
          <w:ilvl w:val="0"/>
          <w:numId w:val="3"/>
        </w:numPr>
      </w:pPr>
      <w:r w:rsidRPr="009E418B">
        <w:t>государства, их положение на материке, основное население и столицы;</w:t>
      </w:r>
    </w:p>
    <w:p w:rsidR="005054E9" w:rsidRDefault="005054E9" w:rsidP="00D654D9">
      <w:pPr>
        <w:numPr>
          <w:ilvl w:val="0"/>
          <w:numId w:val="3"/>
        </w:numPr>
      </w:pPr>
      <w:r w:rsidRPr="009E418B">
        <w:t>особенности географического положения государств ближнего зарубежья, природные условия, ресурсы, основное население и сто</w:t>
      </w:r>
      <w:r w:rsidRPr="009E418B">
        <w:softHyphen/>
        <w:t xml:space="preserve">лицы этих государств. </w:t>
      </w:r>
    </w:p>
    <w:p w:rsidR="005054E9" w:rsidRPr="009E418B" w:rsidRDefault="005054E9" w:rsidP="00B7661A">
      <w:pPr>
        <w:rPr>
          <w:b/>
        </w:rPr>
      </w:pPr>
      <w:r w:rsidRPr="009E418B">
        <w:rPr>
          <w:b/>
        </w:rPr>
        <w:t>Учащиеся должны уметь:</w:t>
      </w:r>
    </w:p>
    <w:p w:rsidR="005054E9" w:rsidRPr="009E418B" w:rsidRDefault="005054E9" w:rsidP="00D654D9">
      <w:pPr>
        <w:numPr>
          <w:ilvl w:val="0"/>
          <w:numId w:val="4"/>
        </w:numPr>
      </w:pPr>
      <w:r w:rsidRPr="009E418B">
        <w:t>определять на карте полушарий географическое положение и очертания берегов каждого материка, давать элементарное описа</w:t>
      </w:r>
      <w:r w:rsidRPr="009E418B">
        <w:softHyphen/>
        <w:t>ние их природных условий;</w:t>
      </w:r>
    </w:p>
    <w:p w:rsidR="005054E9" w:rsidRDefault="005054E9" w:rsidP="00D654D9">
      <w:pPr>
        <w:numPr>
          <w:ilvl w:val="0"/>
          <w:numId w:val="4"/>
        </w:numPr>
      </w:pPr>
      <w:r w:rsidRPr="009E418B">
        <w:t>находить на политической карте изученные государства и сто</w:t>
      </w:r>
      <w:r w:rsidRPr="009E418B">
        <w:softHyphen/>
        <w:t>лицы, переносить названия на контурную карту.</w:t>
      </w:r>
    </w:p>
    <w:p w:rsidR="005054E9" w:rsidRPr="009E418B" w:rsidRDefault="005054E9" w:rsidP="00B7661A"/>
    <w:tbl>
      <w:tblPr>
        <w:tblW w:w="5000" w:type="pct"/>
        <w:tblLook w:val="00A0" w:firstRow="1" w:lastRow="0" w:firstColumn="1" w:lastColumn="0" w:noHBand="0" w:noVBand="0"/>
      </w:tblPr>
      <w:tblGrid>
        <w:gridCol w:w="4816"/>
        <w:gridCol w:w="5462"/>
      </w:tblGrid>
      <w:tr w:rsidR="005054E9" w:rsidRPr="00BC0E05" w:rsidTr="00686CEE"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4E9" w:rsidRPr="00BC0E05" w:rsidRDefault="005054E9" w:rsidP="00934939">
            <w:pPr>
              <w:pStyle w:val="a3"/>
              <w:snapToGrid w:val="0"/>
              <w:spacing w:before="0" w:after="0"/>
              <w:jc w:val="center"/>
            </w:pPr>
            <w:r>
              <w:t xml:space="preserve">Ученик </w:t>
            </w:r>
            <w:r w:rsidRPr="00BC0E05">
              <w:t>научится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4E9" w:rsidRPr="00BC0E05" w:rsidRDefault="005054E9" w:rsidP="00934939">
            <w:pPr>
              <w:pStyle w:val="a3"/>
              <w:snapToGrid w:val="0"/>
              <w:spacing w:before="0" w:after="0"/>
              <w:jc w:val="center"/>
            </w:pPr>
            <w:r>
              <w:t>Ученик</w:t>
            </w:r>
            <w:r w:rsidRPr="00BC0E05">
              <w:t xml:space="preserve"> получит возможность научиться</w:t>
            </w:r>
          </w:p>
        </w:tc>
      </w:tr>
      <w:tr w:rsidR="005054E9" w:rsidRPr="00BC0E05" w:rsidTr="00686CEE"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4E9" w:rsidRPr="00BC0E05" w:rsidRDefault="005054E9" w:rsidP="00934939">
            <w:pPr>
              <w:tabs>
                <w:tab w:val="left" w:leader="dot" w:pos="624"/>
              </w:tabs>
              <w:snapToGrid w:val="0"/>
              <w:rPr>
                <w:rStyle w:val="Zag11"/>
                <w:rFonts w:eastAsia="@Arial Unicode MS"/>
                <w:color w:val="000000"/>
              </w:rPr>
            </w:pPr>
            <w:r w:rsidRPr="00BC0E05">
              <w:rPr>
                <w:rStyle w:val="Zag11"/>
                <w:rFonts w:eastAsia="@Arial Unicode MS"/>
                <w:color w:val="000000"/>
              </w:rPr>
              <w:t>Узнавать изученные объекты и явления живой и неживой природы с помощью учителя.</w:t>
            </w:r>
          </w:p>
          <w:p w:rsidR="005054E9" w:rsidRPr="00BC0E05" w:rsidRDefault="005054E9" w:rsidP="00934939">
            <w:pPr>
              <w:pStyle w:val="a3"/>
              <w:snapToGrid w:val="0"/>
              <w:spacing w:before="0" w:after="0"/>
            </w:pP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4E9" w:rsidRPr="00BC0E05" w:rsidRDefault="005054E9" w:rsidP="00934939">
            <w:pPr>
              <w:tabs>
                <w:tab w:val="left" w:leader="dot" w:pos="624"/>
              </w:tabs>
              <w:snapToGrid w:val="0"/>
              <w:rPr>
                <w:rStyle w:val="Zag11"/>
                <w:rFonts w:eastAsia="@Arial Unicode MS"/>
                <w:color w:val="000000"/>
              </w:rPr>
            </w:pPr>
            <w:r w:rsidRPr="00BC0E05">
              <w:rPr>
                <w:rStyle w:val="Zag11"/>
                <w:rFonts w:eastAsia="@Arial Unicode MS"/>
                <w:color w:val="000000"/>
              </w:rPr>
              <w:t>Узнавать изученные объекты и явления живой и неживой природы самостоятельно.</w:t>
            </w:r>
          </w:p>
          <w:p w:rsidR="005054E9" w:rsidRPr="00BC0E05" w:rsidRDefault="005054E9" w:rsidP="00934939">
            <w:pPr>
              <w:pStyle w:val="a3"/>
              <w:snapToGrid w:val="0"/>
              <w:spacing w:before="0" w:after="0"/>
            </w:pPr>
          </w:p>
        </w:tc>
      </w:tr>
      <w:tr w:rsidR="005054E9" w:rsidRPr="00BC0E05" w:rsidTr="00686CEE"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4E9" w:rsidRPr="00BC0E05" w:rsidRDefault="005054E9" w:rsidP="00934939">
            <w:pPr>
              <w:pStyle w:val="a3"/>
              <w:snapToGrid w:val="0"/>
              <w:spacing w:before="0" w:after="0"/>
            </w:pPr>
            <w:r w:rsidRPr="00BC0E05">
              <w:t>Знать географическое положение, столицы и характерные особенности изучаемых государств.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4E9" w:rsidRPr="00BC0E05" w:rsidRDefault="005054E9" w:rsidP="00934939">
            <w:pPr>
              <w:pStyle w:val="a3"/>
              <w:snapToGrid w:val="0"/>
              <w:spacing w:before="0" w:after="0"/>
            </w:pPr>
            <w:r w:rsidRPr="00BC0E05">
              <w:t>Самостоятельно находи</w:t>
            </w:r>
            <w:r>
              <w:t xml:space="preserve">ть на политической карте </w:t>
            </w:r>
            <w:r w:rsidRPr="00BC0E05">
              <w:t xml:space="preserve"> изучаемые государства, их столицы и дополнительную информацию к ним.</w:t>
            </w:r>
          </w:p>
        </w:tc>
      </w:tr>
      <w:tr w:rsidR="005054E9" w:rsidRPr="00BC0E05" w:rsidTr="00686CEE"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4E9" w:rsidRPr="00BC0E05" w:rsidRDefault="005054E9" w:rsidP="00934939">
            <w:pPr>
              <w:pStyle w:val="a6"/>
              <w:snapToGrid w:val="0"/>
            </w:pPr>
            <w:proofErr w:type="gramStart"/>
            <w:r w:rsidRPr="00BC0E05">
              <w:t>Давать</w:t>
            </w:r>
            <w:r>
              <w:t xml:space="preserve"> </w:t>
            </w:r>
            <w:r w:rsidRPr="00BC0E05">
              <w:t xml:space="preserve"> несложную</w:t>
            </w:r>
            <w:proofErr w:type="gramEnd"/>
            <w:r w:rsidRPr="00BC0E05">
              <w:t xml:space="preserve"> характеристику природных условий и хозяйс</w:t>
            </w:r>
            <w:r>
              <w:t xml:space="preserve">твенных ресурсов изучаемых стран </w:t>
            </w:r>
          </w:p>
          <w:p w:rsidR="005054E9" w:rsidRPr="00BC0E05" w:rsidRDefault="005054E9" w:rsidP="00934939">
            <w:pPr>
              <w:pStyle w:val="a3"/>
              <w:snapToGrid w:val="0"/>
              <w:spacing w:before="0" w:after="0"/>
            </w:pP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4E9" w:rsidRPr="00BC0E05" w:rsidRDefault="005054E9" w:rsidP="00934939">
            <w:pPr>
              <w:pStyle w:val="a6"/>
              <w:snapToGrid w:val="0"/>
            </w:pPr>
            <w:r w:rsidRPr="00BC0E05">
              <w:t xml:space="preserve"> </w:t>
            </w:r>
            <w:proofErr w:type="gramStart"/>
            <w:r w:rsidRPr="00BC0E05">
              <w:t>Давать</w:t>
            </w:r>
            <w:r>
              <w:t xml:space="preserve"> </w:t>
            </w:r>
            <w:r w:rsidRPr="00BC0E05">
              <w:t xml:space="preserve"> несложную</w:t>
            </w:r>
            <w:proofErr w:type="gramEnd"/>
            <w:r w:rsidRPr="00BC0E05">
              <w:t xml:space="preserve"> характеристику природных условий и хозяйственных ресурсов </w:t>
            </w:r>
            <w:r>
              <w:t xml:space="preserve">изучаемых </w:t>
            </w:r>
            <w:proofErr w:type="spellStart"/>
            <w:r>
              <w:t>стна</w:t>
            </w:r>
            <w:proofErr w:type="spellEnd"/>
          </w:p>
          <w:p w:rsidR="005054E9" w:rsidRPr="00BC0E05" w:rsidRDefault="005054E9" w:rsidP="00934939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54E9" w:rsidRPr="00BC0E05" w:rsidTr="00686CEE">
        <w:trPr>
          <w:trHeight w:val="70"/>
        </w:trPr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4E9" w:rsidRPr="00BC0E05" w:rsidRDefault="005054E9" w:rsidP="00934939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C0E05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Использовать естественно-научные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 с помощью учителя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4E9" w:rsidRPr="00BC0E05" w:rsidRDefault="005054E9" w:rsidP="00934939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</w:pPr>
            <w:r w:rsidRPr="00BC0E05">
              <w:rPr>
                <w:rStyle w:val="Zag11"/>
                <w:rFonts w:ascii="Times New Roman" w:eastAsia="@Arial Unicode MS" w:hAnsi="Times New Roman" w:cs="Times New Roman"/>
                <w:color w:val="000000"/>
                <w:sz w:val="24"/>
                <w:szCs w:val="24"/>
              </w:rPr>
              <w:t>Использовать естественно-научные тексты (на бумажных и электронных носителях, в том числе в контролируемом Интернете) с целью поиска информации, ответов на вопросы, объяснений, создания собственных устных или письменных высказываний самостоятельно.</w:t>
            </w:r>
          </w:p>
        </w:tc>
      </w:tr>
      <w:tr w:rsidR="005054E9" w:rsidRPr="00BC0E05" w:rsidTr="00686CEE">
        <w:trPr>
          <w:trHeight w:val="70"/>
        </w:trPr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4E9" w:rsidRPr="00BC0E05" w:rsidRDefault="005054E9" w:rsidP="00934939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BC0E05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Выполнять правила безопасного поведения в природной среде.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4E9" w:rsidRPr="00BC0E05" w:rsidRDefault="005054E9" w:rsidP="00934939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</w:pPr>
            <w:r w:rsidRPr="00BC0E05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 xml:space="preserve">Осознавать ценность природы и необходимость нести ответственность за её сохранение, соблюдать правила </w:t>
            </w:r>
            <w:proofErr w:type="spellStart"/>
            <w:r w:rsidRPr="00BC0E05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экологичного</w:t>
            </w:r>
            <w:proofErr w:type="spellEnd"/>
            <w:r w:rsidRPr="00BC0E05">
              <w:rPr>
                <w:rStyle w:val="Zag11"/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</w:rPr>
              <w:t>, безопасного поведения в школе и в быту и природной среде.</w:t>
            </w:r>
          </w:p>
        </w:tc>
      </w:tr>
      <w:tr w:rsidR="005054E9" w:rsidRPr="00BC0E05" w:rsidTr="00686CEE">
        <w:trPr>
          <w:trHeight w:val="70"/>
        </w:trPr>
        <w:tc>
          <w:tcPr>
            <w:tcW w:w="2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54E9" w:rsidRPr="00BC0E05" w:rsidRDefault="005054E9" w:rsidP="00934939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E05">
              <w:rPr>
                <w:rFonts w:ascii="Times New Roman" w:hAnsi="Times New Roman"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с помощью учителя.</w:t>
            </w:r>
          </w:p>
        </w:tc>
        <w:tc>
          <w:tcPr>
            <w:tcW w:w="26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4E9" w:rsidRPr="00BC0E05" w:rsidRDefault="005054E9" w:rsidP="00934939">
            <w:pPr>
              <w:pStyle w:val="1"/>
              <w:shd w:val="clear" w:color="auto" w:fill="auto"/>
              <w:snapToGri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0E05">
              <w:rPr>
                <w:rFonts w:ascii="Times New Roman" w:hAnsi="Times New Roman" w:cs="Times New Roman"/>
                <w:sz w:val="24"/>
                <w:szCs w:val="24"/>
              </w:rPr>
              <w:t>Самостоятельно использовать приобретенные знания и умения в практической деятельности и повседневной жизни</w:t>
            </w:r>
          </w:p>
        </w:tc>
      </w:tr>
    </w:tbl>
    <w:p w:rsidR="005054E9" w:rsidRDefault="005054E9" w:rsidP="00944F13">
      <w:pPr>
        <w:shd w:val="clear" w:color="auto" w:fill="FFFFFF"/>
        <w:jc w:val="center"/>
        <w:rPr>
          <w:b/>
          <w:bCs/>
          <w:color w:val="000000"/>
          <w:lang w:eastAsia="ru-RU"/>
        </w:rPr>
      </w:pPr>
    </w:p>
    <w:p w:rsidR="00686CEE" w:rsidRDefault="00686CEE" w:rsidP="00FE0F13">
      <w:pPr>
        <w:widowControl w:val="0"/>
        <w:overflowPunct w:val="0"/>
        <w:autoSpaceDE w:val="0"/>
        <w:autoSpaceDN w:val="0"/>
        <w:adjustRightInd w:val="0"/>
        <w:jc w:val="center"/>
        <w:rPr>
          <w:b/>
          <w:lang w:bidi="en-US"/>
        </w:rPr>
      </w:pPr>
    </w:p>
    <w:p w:rsidR="00686CEE" w:rsidRDefault="00686CEE" w:rsidP="00FE0F13">
      <w:pPr>
        <w:widowControl w:val="0"/>
        <w:overflowPunct w:val="0"/>
        <w:autoSpaceDE w:val="0"/>
        <w:autoSpaceDN w:val="0"/>
        <w:adjustRightInd w:val="0"/>
        <w:jc w:val="center"/>
        <w:rPr>
          <w:b/>
          <w:lang w:bidi="en-US"/>
        </w:rPr>
      </w:pPr>
    </w:p>
    <w:p w:rsidR="00686CEE" w:rsidRDefault="00686CEE" w:rsidP="00FE0F13">
      <w:pPr>
        <w:widowControl w:val="0"/>
        <w:overflowPunct w:val="0"/>
        <w:autoSpaceDE w:val="0"/>
        <w:autoSpaceDN w:val="0"/>
        <w:adjustRightInd w:val="0"/>
        <w:jc w:val="center"/>
        <w:rPr>
          <w:b/>
          <w:lang w:bidi="en-US"/>
        </w:rPr>
      </w:pPr>
    </w:p>
    <w:p w:rsidR="00686CEE" w:rsidRDefault="00686CEE" w:rsidP="00FE0F13">
      <w:pPr>
        <w:widowControl w:val="0"/>
        <w:overflowPunct w:val="0"/>
        <w:autoSpaceDE w:val="0"/>
        <w:autoSpaceDN w:val="0"/>
        <w:adjustRightInd w:val="0"/>
        <w:jc w:val="center"/>
        <w:rPr>
          <w:b/>
          <w:lang w:bidi="en-US"/>
        </w:rPr>
      </w:pPr>
    </w:p>
    <w:p w:rsidR="00686CEE" w:rsidRDefault="00686CEE" w:rsidP="00FE0F13">
      <w:pPr>
        <w:widowControl w:val="0"/>
        <w:overflowPunct w:val="0"/>
        <w:autoSpaceDE w:val="0"/>
        <w:autoSpaceDN w:val="0"/>
        <w:adjustRightInd w:val="0"/>
        <w:jc w:val="center"/>
        <w:rPr>
          <w:b/>
          <w:lang w:bidi="en-US"/>
        </w:rPr>
      </w:pPr>
    </w:p>
    <w:p w:rsidR="00FE0F13" w:rsidRPr="00FC34BD" w:rsidRDefault="00FE0F13" w:rsidP="00FE0F13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lang w:bidi="en-US"/>
        </w:rPr>
      </w:pPr>
      <w:r w:rsidRPr="00FC34BD">
        <w:rPr>
          <w:b/>
          <w:lang w:bidi="en-US"/>
        </w:rPr>
        <w:t xml:space="preserve">Содержание учебного курса </w:t>
      </w:r>
      <w:r>
        <w:rPr>
          <w:rFonts w:eastAsia="Calibri"/>
          <w:b/>
          <w:lang w:bidi="en-US"/>
        </w:rPr>
        <w:t>«География», 8 класс, 68 часов</w:t>
      </w:r>
      <w:r w:rsidRPr="00FC34BD">
        <w:rPr>
          <w:rFonts w:eastAsia="Calibri"/>
          <w:b/>
          <w:lang w:bidi="en-US"/>
        </w:rPr>
        <w:t>,</w:t>
      </w:r>
    </w:p>
    <w:p w:rsidR="00FE0F13" w:rsidRPr="00FC34BD" w:rsidRDefault="00FE0F13" w:rsidP="00FE0F13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lang w:bidi="en-US"/>
        </w:rPr>
      </w:pPr>
    </w:p>
    <w:p w:rsidR="00FE0F13" w:rsidRDefault="00FE0F13" w:rsidP="00FE0F13">
      <w:pPr>
        <w:widowControl w:val="0"/>
        <w:overflowPunct w:val="0"/>
        <w:autoSpaceDE w:val="0"/>
        <w:autoSpaceDN w:val="0"/>
        <w:adjustRightInd w:val="0"/>
        <w:jc w:val="center"/>
        <w:rPr>
          <w:b/>
          <w:lang w:bidi="en-US"/>
        </w:rPr>
      </w:pPr>
      <w:r>
        <w:rPr>
          <w:b/>
          <w:lang w:bidi="en-US"/>
        </w:rPr>
        <w:t>(2</w:t>
      </w:r>
      <w:r w:rsidRPr="00FC34BD">
        <w:rPr>
          <w:b/>
          <w:lang w:bidi="en-US"/>
        </w:rPr>
        <w:t xml:space="preserve"> ч</w:t>
      </w:r>
      <w:r>
        <w:rPr>
          <w:b/>
          <w:lang w:bidi="en-US"/>
        </w:rPr>
        <w:t>аса в неделю, 34 учебных недели)</w:t>
      </w:r>
    </w:p>
    <w:p w:rsidR="00686CEE" w:rsidRPr="00373868" w:rsidRDefault="00686CEE" w:rsidP="00FE0F13">
      <w:pPr>
        <w:widowControl w:val="0"/>
        <w:overflowPunct w:val="0"/>
        <w:autoSpaceDE w:val="0"/>
        <w:autoSpaceDN w:val="0"/>
        <w:adjustRightInd w:val="0"/>
        <w:jc w:val="center"/>
        <w:rPr>
          <w:b/>
          <w:lang w:bidi="en-US"/>
        </w:rPr>
      </w:pPr>
    </w:p>
    <w:p w:rsidR="005054E9" w:rsidRPr="00104635" w:rsidRDefault="005054E9" w:rsidP="009F310A">
      <w:pPr>
        <w:pStyle w:val="a6"/>
        <w:ind w:right="436" w:firstLine="567"/>
        <w:jc w:val="both"/>
        <w:rPr>
          <w:b/>
          <w:spacing w:val="-3"/>
        </w:rPr>
      </w:pPr>
      <w:r w:rsidRPr="00104635">
        <w:rPr>
          <w:b/>
          <w:spacing w:val="-3"/>
        </w:rPr>
        <w:t xml:space="preserve">Что изучают в курсе географии материков и океанов. </w:t>
      </w:r>
    </w:p>
    <w:p w:rsidR="005054E9" w:rsidRPr="00BC0E05" w:rsidRDefault="005054E9" w:rsidP="009F310A">
      <w:pPr>
        <w:pStyle w:val="a6"/>
        <w:ind w:right="436" w:firstLine="567"/>
        <w:jc w:val="both"/>
        <w:rPr>
          <w:spacing w:val="-4"/>
        </w:rPr>
      </w:pPr>
      <w:r w:rsidRPr="00BC0E05">
        <w:rPr>
          <w:spacing w:val="-3"/>
        </w:rPr>
        <w:t>Материки и ча</w:t>
      </w:r>
      <w:r w:rsidRPr="00BC0E05">
        <w:rPr>
          <w:spacing w:val="-3"/>
        </w:rPr>
        <w:softHyphen/>
      </w:r>
      <w:r w:rsidRPr="00BC0E05">
        <w:rPr>
          <w:spacing w:val="-4"/>
        </w:rPr>
        <w:t>сти света на глобусе и физи</w:t>
      </w:r>
      <w:r>
        <w:rPr>
          <w:spacing w:val="-4"/>
        </w:rPr>
        <w:t xml:space="preserve">ческой карте полушарий. </w:t>
      </w:r>
    </w:p>
    <w:p w:rsidR="005054E9" w:rsidRPr="006A74CA" w:rsidRDefault="005054E9" w:rsidP="009F310A">
      <w:pPr>
        <w:pStyle w:val="a6"/>
        <w:ind w:right="436" w:firstLine="567"/>
        <w:jc w:val="both"/>
        <w:rPr>
          <w:b/>
        </w:rPr>
      </w:pPr>
      <w:r w:rsidRPr="00BC0E05">
        <w:rPr>
          <w:b/>
        </w:rPr>
        <w:t>Мировой океан.</w:t>
      </w:r>
      <w:r>
        <w:rPr>
          <w:b/>
        </w:rPr>
        <w:t xml:space="preserve"> </w:t>
      </w:r>
      <w:r w:rsidRPr="00BC0E05">
        <w:rPr>
          <w:spacing w:val="-2"/>
        </w:rPr>
        <w:t>Атлантический океан. Хозяйственное значение. Судоходство.</w:t>
      </w:r>
      <w:r>
        <w:rPr>
          <w:b/>
        </w:rPr>
        <w:t xml:space="preserve"> </w:t>
      </w:r>
      <w:r w:rsidRPr="00BC0E05">
        <w:rPr>
          <w:spacing w:val="-1"/>
        </w:rPr>
        <w:t>Северный Ледовитый океан. Хозяйственное значение. Судо</w:t>
      </w:r>
      <w:r w:rsidRPr="00BC0E05">
        <w:rPr>
          <w:spacing w:val="-1"/>
        </w:rPr>
        <w:softHyphen/>
      </w:r>
      <w:r w:rsidRPr="00BC0E05">
        <w:t>ходство.</w:t>
      </w:r>
      <w:r>
        <w:rPr>
          <w:b/>
        </w:rPr>
        <w:t xml:space="preserve"> </w:t>
      </w:r>
      <w:r w:rsidRPr="00BC0E05">
        <w:t>Тихий океан. Хозяйственное значение. Судоходство.</w:t>
      </w:r>
      <w:r>
        <w:t xml:space="preserve"> </w:t>
      </w:r>
      <w:r w:rsidRPr="00BC0E05">
        <w:t xml:space="preserve">Индийский океан. Хозяйственное значение. </w:t>
      </w:r>
      <w:proofErr w:type="spellStart"/>
      <w:r w:rsidRPr="00BC0E05">
        <w:t>Судоходство.Современное</w:t>
      </w:r>
      <w:proofErr w:type="spellEnd"/>
      <w:r w:rsidRPr="00BC0E05">
        <w:t xml:space="preserve"> изучение Мирового океана.</w:t>
      </w:r>
    </w:p>
    <w:p w:rsidR="005054E9" w:rsidRPr="009F310A" w:rsidRDefault="005054E9" w:rsidP="009F310A">
      <w:pPr>
        <w:pStyle w:val="a6"/>
        <w:ind w:right="436" w:firstLine="567"/>
        <w:jc w:val="both"/>
        <w:rPr>
          <w:u w:val="single"/>
        </w:rPr>
      </w:pPr>
      <w:r w:rsidRPr="009F310A">
        <w:rPr>
          <w:u w:val="single"/>
        </w:rPr>
        <w:t>Практические работы:</w:t>
      </w:r>
    </w:p>
    <w:p w:rsidR="005054E9" w:rsidRPr="009F310A" w:rsidRDefault="005054E9" w:rsidP="00D654D9">
      <w:pPr>
        <w:pStyle w:val="a6"/>
        <w:numPr>
          <w:ilvl w:val="0"/>
          <w:numId w:val="1"/>
        </w:numPr>
        <w:suppressAutoHyphens w:val="0"/>
        <w:ind w:left="0" w:right="436" w:firstLine="567"/>
        <w:jc w:val="both"/>
        <w:rPr>
          <w:lang w:eastAsia="he-IL" w:bidi="he-IL"/>
        </w:rPr>
      </w:pPr>
      <w:r w:rsidRPr="009F310A">
        <w:rPr>
          <w:lang w:eastAsia="he-IL" w:bidi="he-IL"/>
        </w:rPr>
        <w:t xml:space="preserve">Обозначение океанов на контурной карте полушарий. </w:t>
      </w:r>
    </w:p>
    <w:p w:rsidR="005054E9" w:rsidRPr="009F310A" w:rsidRDefault="005054E9" w:rsidP="009F310A">
      <w:pPr>
        <w:jc w:val="both"/>
        <w:rPr>
          <w:lang w:eastAsia="ru-RU"/>
        </w:rPr>
      </w:pPr>
      <w:r w:rsidRPr="009F310A">
        <w:rPr>
          <w:b/>
          <w:bCs/>
          <w:lang w:eastAsia="ru-RU"/>
        </w:rPr>
        <w:t>Знать:</w:t>
      </w:r>
      <w:r w:rsidRPr="009F310A">
        <w:rPr>
          <w:lang w:eastAsia="ru-RU"/>
        </w:rPr>
        <w:t> Атлантический, Северный Ледовитый, Тихий, Индийский океаны; географическое положение и их хозяйственное</w:t>
      </w:r>
    </w:p>
    <w:p w:rsidR="005054E9" w:rsidRPr="009F310A" w:rsidRDefault="005054E9" w:rsidP="009F310A">
      <w:pPr>
        <w:jc w:val="both"/>
        <w:rPr>
          <w:lang w:eastAsia="ru-RU"/>
        </w:rPr>
      </w:pPr>
      <w:r w:rsidRPr="009F310A">
        <w:rPr>
          <w:lang w:eastAsia="ru-RU"/>
        </w:rPr>
        <w:t>значение;</w:t>
      </w:r>
    </w:p>
    <w:p w:rsidR="005054E9" w:rsidRPr="009F310A" w:rsidRDefault="005054E9" w:rsidP="009F310A">
      <w:pPr>
        <w:jc w:val="both"/>
        <w:rPr>
          <w:lang w:eastAsia="ru-RU"/>
        </w:rPr>
      </w:pPr>
      <w:r w:rsidRPr="009F310A">
        <w:rPr>
          <w:b/>
          <w:bCs/>
          <w:lang w:eastAsia="ru-RU"/>
        </w:rPr>
        <w:t>Уметь:</w:t>
      </w:r>
      <w:r w:rsidRPr="009F310A">
        <w:rPr>
          <w:lang w:eastAsia="ru-RU"/>
        </w:rPr>
        <w:t> показывать на географической карте из приложения к учебнику океаны, давать им характеристику.</w:t>
      </w:r>
    </w:p>
    <w:p w:rsidR="005054E9" w:rsidRPr="009F310A" w:rsidRDefault="005054E9" w:rsidP="009F310A">
      <w:pPr>
        <w:pStyle w:val="a6"/>
        <w:ind w:right="436" w:firstLine="567"/>
        <w:jc w:val="both"/>
        <w:rPr>
          <w:b/>
          <w:bCs/>
          <w:spacing w:val="-1"/>
        </w:rPr>
      </w:pPr>
      <w:r w:rsidRPr="009F310A">
        <w:rPr>
          <w:b/>
          <w:bCs/>
          <w:spacing w:val="-1"/>
        </w:rPr>
        <w:t xml:space="preserve">Африка. </w:t>
      </w:r>
      <w:r w:rsidRPr="009F310A">
        <w:rPr>
          <w:spacing w:val="-2"/>
        </w:rPr>
        <w:t>Географическое положение. Очертания берегов, острова и по</w:t>
      </w:r>
      <w:r w:rsidRPr="009F310A">
        <w:rPr>
          <w:spacing w:val="-2"/>
        </w:rPr>
        <w:softHyphen/>
      </w:r>
      <w:r w:rsidRPr="009F310A">
        <w:t xml:space="preserve">луострова. </w:t>
      </w:r>
      <w:r w:rsidRPr="009F310A">
        <w:rPr>
          <w:spacing w:val="-4"/>
        </w:rPr>
        <w:t>Разнообразие рельефа, климат, реки и озера.</w:t>
      </w:r>
      <w:r w:rsidRPr="009F310A">
        <w:t xml:space="preserve"> </w:t>
      </w:r>
      <w:r w:rsidRPr="009F310A">
        <w:rPr>
          <w:spacing w:val="-4"/>
        </w:rPr>
        <w:t>Природные зоны.</w:t>
      </w:r>
      <w:r w:rsidRPr="009F310A">
        <w:t xml:space="preserve"> Растительность тропических лесов. Животные тропических лесов. </w:t>
      </w:r>
      <w:proofErr w:type="gramStart"/>
      <w:r w:rsidRPr="009F310A">
        <w:t>Растительность  саванн</w:t>
      </w:r>
      <w:proofErr w:type="gramEnd"/>
      <w:r w:rsidRPr="009F310A">
        <w:t xml:space="preserve">. Животные саванн. Растительность и </w:t>
      </w:r>
      <w:proofErr w:type="gramStart"/>
      <w:r w:rsidRPr="009F310A">
        <w:t>животные  пустынь</w:t>
      </w:r>
      <w:proofErr w:type="gramEnd"/>
      <w:r w:rsidRPr="009F310A">
        <w:t xml:space="preserve">. Население и государства.  </w:t>
      </w:r>
      <w:r w:rsidRPr="009F310A">
        <w:rPr>
          <w:spacing w:val="-2"/>
        </w:rPr>
        <w:t>Египет, Эфиопия, Танзания, ДР Конго, Нигерия, ЮАР.</w:t>
      </w:r>
      <w:r w:rsidRPr="009F310A">
        <w:t xml:space="preserve"> Обобщающий урок. </w:t>
      </w:r>
    </w:p>
    <w:p w:rsidR="005054E9" w:rsidRPr="009F310A" w:rsidRDefault="005054E9" w:rsidP="009F310A">
      <w:pPr>
        <w:pStyle w:val="a6"/>
        <w:ind w:right="436" w:firstLine="567"/>
        <w:jc w:val="both"/>
        <w:rPr>
          <w:u w:val="single"/>
        </w:rPr>
      </w:pPr>
      <w:r w:rsidRPr="009F310A">
        <w:rPr>
          <w:u w:val="single"/>
        </w:rPr>
        <w:t>Практические работы</w:t>
      </w:r>
    </w:p>
    <w:p w:rsidR="005054E9" w:rsidRPr="009F310A" w:rsidRDefault="005054E9" w:rsidP="00D654D9">
      <w:pPr>
        <w:pStyle w:val="a8"/>
        <w:numPr>
          <w:ilvl w:val="0"/>
          <w:numId w:val="2"/>
        </w:numPr>
        <w:ind w:left="0" w:right="436" w:firstLine="567"/>
        <w:jc w:val="both"/>
        <w:rPr>
          <w:rFonts w:ascii="Times New Roman" w:hAnsi="Times New Roman" w:cs="Times New Roman"/>
          <w:lang w:eastAsia="he-IL" w:bidi="he-IL"/>
        </w:rPr>
      </w:pPr>
      <w:r w:rsidRPr="009F310A">
        <w:rPr>
          <w:rFonts w:ascii="Times New Roman" w:hAnsi="Times New Roman" w:cs="Times New Roman"/>
          <w:lang w:eastAsia="he-IL" w:bidi="he-IL"/>
        </w:rPr>
        <w:t>Обозначение на контурной карте географических объектов, указанных в номенклатуре.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he-IL" w:bidi="he-IL"/>
        </w:rPr>
        <w:t xml:space="preserve">Запись названий и зарисовки в тетрадях наиболее типичных растений и животных 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Знать:</w:t>
      </w:r>
      <w:r w:rsidRPr="009F310A">
        <w:rPr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атласу);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Уметь:</w:t>
      </w:r>
      <w:r w:rsidRPr="009F310A">
        <w:rPr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>описание природных условий материка, опираясь на карту и картины; находить в периодической печати сведения об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 xml:space="preserve">изученных государствах и показывать их на политической карте; </w:t>
      </w:r>
    </w:p>
    <w:p w:rsidR="005054E9" w:rsidRPr="009F310A" w:rsidRDefault="005054E9" w:rsidP="009F310A">
      <w:pPr>
        <w:pStyle w:val="a6"/>
        <w:ind w:right="436" w:firstLine="567"/>
        <w:jc w:val="both"/>
        <w:rPr>
          <w:b/>
          <w:bCs/>
          <w:spacing w:val="-2"/>
        </w:rPr>
      </w:pPr>
      <w:r w:rsidRPr="009F310A">
        <w:rPr>
          <w:b/>
          <w:bCs/>
          <w:spacing w:val="-2"/>
        </w:rPr>
        <w:t xml:space="preserve">Австралия. </w:t>
      </w:r>
      <w:r w:rsidRPr="009F310A">
        <w:rPr>
          <w:spacing w:val="-1"/>
        </w:rPr>
        <w:t>Географическое положение. Разнообразие рельефа,</w:t>
      </w:r>
      <w:r w:rsidRPr="009F310A">
        <w:t xml:space="preserve"> климат. Реки и озера. Растительный мир. Животный мир.  Население (коренное и пришлое). </w:t>
      </w:r>
      <w:r w:rsidRPr="009F310A">
        <w:rPr>
          <w:spacing w:val="-3"/>
        </w:rPr>
        <w:t xml:space="preserve"> Австралийский Союз. Океания. Остров Новая Гвинея.</w:t>
      </w:r>
    </w:p>
    <w:p w:rsidR="005054E9" w:rsidRPr="009F310A" w:rsidRDefault="005054E9" w:rsidP="009F310A">
      <w:pPr>
        <w:pStyle w:val="a6"/>
        <w:ind w:right="436" w:firstLine="567"/>
        <w:jc w:val="both"/>
        <w:rPr>
          <w:bCs/>
          <w:u w:val="single"/>
        </w:rPr>
      </w:pPr>
      <w:r w:rsidRPr="009F310A">
        <w:rPr>
          <w:bCs/>
          <w:u w:val="single"/>
        </w:rPr>
        <w:t>Практические работы:</w:t>
      </w:r>
    </w:p>
    <w:p w:rsidR="005054E9" w:rsidRPr="009F310A" w:rsidRDefault="005054E9" w:rsidP="00D654D9">
      <w:pPr>
        <w:pStyle w:val="a8"/>
        <w:numPr>
          <w:ilvl w:val="0"/>
          <w:numId w:val="2"/>
        </w:numPr>
        <w:ind w:left="0" w:right="436" w:firstLine="567"/>
        <w:jc w:val="both"/>
        <w:rPr>
          <w:rFonts w:ascii="Times New Roman" w:hAnsi="Times New Roman" w:cs="Times New Roman"/>
          <w:lang w:eastAsia="he-IL" w:bidi="he-IL"/>
        </w:rPr>
      </w:pPr>
      <w:r w:rsidRPr="009F310A">
        <w:rPr>
          <w:rFonts w:ascii="Times New Roman" w:hAnsi="Times New Roman" w:cs="Times New Roman"/>
        </w:rPr>
        <w:t xml:space="preserve"> </w:t>
      </w:r>
      <w:r w:rsidRPr="009F310A">
        <w:rPr>
          <w:rFonts w:ascii="Times New Roman" w:hAnsi="Times New Roman" w:cs="Times New Roman"/>
          <w:lang w:eastAsia="he-IL" w:bidi="he-IL"/>
        </w:rPr>
        <w:t>Обозначение на контурной карте географических объектов, указанных в номенклатуре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he-IL" w:bidi="he-IL"/>
        </w:rPr>
        <w:t xml:space="preserve">Запись названий и зарисовки в тетрадях наиболее типичных растений и животных 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Знать:</w:t>
      </w:r>
      <w:r w:rsidRPr="009F310A">
        <w:rPr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атласу);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Уметь:</w:t>
      </w:r>
      <w:r w:rsidRPr="009F310A">
        <w:rPr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>описание природных условий материка, опираясь на карту и картины; находить в периодической печати сведения об</w:t>
      </w:r>
      <w:r w:rsidRPr="009F310A">
        <w:rPr>
          <w:rFonts w:ascii="Arial" w:hAnsi="Arial" w:cs="Arial"/>
          <w:sz w:val="21"/>
          <w:szCs w:val="21"/>
          <w:lang w:eastAsia="ru-RU"/>
        </w:rPr>
        <w:t xml:space="preserve"> </w:t>
      </w:r>
      <w:r w:rsidRPr="009F310A">
        <w:rPr>
          <w:lang w:eastAsia="ru-RU"/>
        </w:rPr>
        <w:t xml:space="preserve">изученных государствах и показывать их на политической карте; </w:t>
      </w:r>
    </w:p>
    <w:p w:rsidR="005054E9" w:rsidRPr="009F310A" w:rsidRDefault="005054E9" w:rsidP="009F310A">
      <w:pPr>
        <w:pStyle w:val="a6"/>
        <w:ind w:right="436" w:firstLine="567"/>
        <w:jc w:val="both"/>
        <w:rPr>
          <w:b/>
          <w:bCs/>
          <w:spacing w:val="-3"/>
        </w:rPr>
      </w:pPr>
      <w:r w:rsidRPr="009F310A">
        <w:rPr>
          <w:b/>
          <w:bCs/>
          <w:spacing w:val="-3"/>
        </w:rPr>
        <w:t xml:space="preserve">Антарктида. </w:t>
      </w:r>
      <w:r w:rsidRPr="009F310A">
        <w:rPr>
          <w:spacing w:val="-7"/>
        </w:rPr>
        <w:t xml:space="preserve">Географическое положение. Антарктика.  </w:t>
      </w:r>
      <w:r w:rsidRPr="009F310A">
        <w:t xml:space="preserve">Открытие Антарктиды русскими мореплавателями. </w:t>
      </w:r>
      <w:r w:rsidRPr="009F310A">
        <w:rPr>
          <w:spacing w:val="-2"/>
        </w:rPr>
        <w:t xml:space="preserve">Разнообразие рельефа, климат. </w:t>
      </w:r>
      <w:r w:rsidRPr="009F310A">
        <w:rPr>
          <w:spacing w:val="-4"/>
        </w:rPr>
        <w:t xml:space="preserve">Растительный и животный мир. Охрана природы. </w:t>
      </w:r>
      <w:r w:rsidRPr="009F310A">
        <w:rPr>
          <w:spacing w:val="-3"/>
        </w:rPr>
        <w:t xml:space="preserve">Современные </w:t>
      </w:r>
      <w:r w:rsidRPr="009F310A">
        <w:t>исследования Антарктиды.</w:t>
      </w:r>
    </w:p>
    <w:p w:rsidR="005054E9" w:rsidRPr="009F310A" w:rsidRDefault="005054E9" w:rsidP="009F310A">
      <w:pPr>
        <w:pStyle w:val="a6"/>
        <w:ind w:right="436"/>
        <w:jc w:val="both"/>
        <w:rPr>
          <w:bCs/>
          <w:u w:val="single"/>
        </w:rPr>
      </w:pPr>
      <w:r w:rsidRPr="009F310A">
        <w:rPr>
          <w:bCs/>
          <w:u w:val="single"/>
        </w:rPr>
        <w:t>Практические работы:</w:t>
      </w:r>
    </w:p>
    <w:p w:rsidR="005054E9" w:rsidRPr="009F310A" w:rsidRDefault="005054E9" w:rsidP="00D654D9">
      <w:pPr>
        <w:pStyle w:val="a8"/>
        <w:numPr>
          <w:ilvl w:val="0"/>
          <w:numId w:val="2"/>
        </w:numPr>
        <w:ind w:left="0" w:right="436" w:firstLine="567"/>
        <w:jc w:val="both"/>
        <w:rPr>
          <w:rFonts w:ascii="Times New Roman" w:hAnsi="Times New Roman" w:cs="Times New Roman"/>
          <w:lang w:eastAsia="he-IL" w:bidi="he-IL"/>
        </w:rPr>
      </w:pPr>
      <w:r w:rsidRPr="009F310A">
        <w:rPr>
          <w:rFonts w:ascii="Times New Roman" w:hAnsi="Times New Roman" w:cs="Times New Roman"/>
          <w:lang w:eastAsia="he-IL" w:bidi="he-IL"/>
        </w:rPr>
        <w:t xml:space="preserve">Обозначение на контурной карте океанов, омывающих Антарктиду, Южного полюса. </w:t>
      </w:r>
    </w:p>
    <w:p w:rsidR="005054E9" w:rsidRPr="009F310A" w:rsidRDefault="005054E9" w:rsidP="00D654D9">
      <w:pPr>
        <w:pStyle w:val="a8"/>
        <w:numPr>
          <w:ilvl w:val="0"/>
          <w:numId w:val="2"/>
        </w:numPr>
        <w:ind w:left="0" w:right="436" w:firstLine="567"/>
        <w:jc w:val="both"/>
        <w:rPr>
          <w:rFonts w:ascii="Times New Roman" w:hAnsi="Times New Roman" w:cs="Times New Roman"/>
          <w:lang w:eastAsia="he-IL" w:bidi="he-IL"/>
        </w:rPr>
      </w:pPr>
      <w:r w:rsidRPr="009F310A">
        <w:rPr>
          <w:rFonts w:ascii="Times New Roman" w:hAnsi="Times New Roman" w:cs="Times New Roman"/>
          <w:lang w:eastAsia="he-IL" w:bidi="he-IL"/>
        </w:rPr>
        <w:lastRenderedPageBreak/>
        <w:t>Зарисовка птиц и животных Антарктиды.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Знать:</w:t>
      </w:r>
      <w:r w:rsidRPr="009F310A">
        <w:rPr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атласу);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Уметь:</w:t>
      </w:r>
      <w:r w:rsidRPr="009F310A">
        <w:rPr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>описание природных условий материка, опираясь на карту и картины; находить в периодической печати сведения об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 xml:space="preserve">изученных государствах и показывать их на политической карте; </w:t>
      </w:r>
    </w:p>
    <w:p w:rsidR="005054E9" w:rsidRPr="009F310A" w:rsidRDefault="005054E9" w:rsidP="009F310A">
      <w:pPr>
        <w:pStyle w:val="a6"/>
        <w:ind w:right="436"/>
        <w:jc w:val="both"/>
      </w:pPr>
    </w:p>
    <w:p w:rsidR="005054E9" w:rsidRPr="009F310A" w:rsidRDefault="005054E9" w:rsidP="009F310A">
      <w:pPr>
        <w:pStyle w:val="a6"/>
        <w:ind w:right="436" w:firstLine="567"/>
        <w:jc w:val="both"/>
        <w:rPr>
          <w:b/>
          <w:bCs/>
          <w:spacing w:val="-5"/>
        </w:rPr>
      </w:pPr>
      <w:r w:rsidRPr="009F310A">
        <w:rPr>
          <w:b/>
          <w:bCs/>
          <w:spacing w:val="-5"/>
        </w:rPr>
        <w:t xml:space="preserve">Северная Америка. </w:t>
      </w:r>
      <w:r w:rsidRPr="009F310A">
        <w:t xml:space="preserve">Открытие Америки.  </w:t>
      </w:r>
      <w:r w:rsidRPr="009F310A">
        <w:rPr>
          <w:spacing w:val="-7"/>
        </w:rPr>
        <w:t>Географическое положение.</w:t>
      </w:r>
      <w:r w:rsidRPr="009F310A">
        <w:rPr>
          <w:spacing w:val="-2"/>
        </w:rPr>
        <w:t xml:space="preserve"> Разнообразие рельефа, климат. </w:t>
      </w:r>
      <w:r w:rsidRPr="009F310A">
        <w:t xml:space="preserve">Реки и озера. Растительный и животный мир. </w:t>
      </w:r>
      <w:r w:rsidRPr="009F310A">
        <w:rPr>
          <w:spacing w:val="-2"/>
        </w:rPr>
        <w:t xml:space="preserve">Население и государства. </w:t>
      </w:r>
      <w:r w:rsidRPr="009F310A">
        <w:t>США.</w:t>
      </w:r>
      <w:r w:rsidRPr="009F310A">
        <w:rPr>
          <w:spacing w:val="-1"/>
        </w:rPr>
        <w:t xml:space="preserve"> Канада. </w:t>
      </w:r>
      <w:r w:rsidRPr="009F310A">
        <w:t>Мексика. Куба.</w:t>
      </w:r>
    </w:p>
    <w:p w:rsidR="005054E9" w:rsidRPr="009F310A" w:rsidRDefault="005054E9" w:rsidP="009F310A">
      <w:pPr>
        <w:pStyle w:val="a6"/>
        <w:ind w:right="436" w:firstLine="567"/>
        <w:jc w:val="both"/>
        <w:rPr>
          <w:bCs/>
          <w:u w:val="single"/>
        </w:rPr>
      </w:pPr>
      <w:r w:rsidRPr="009F310A">
        <w:rPr>
          <w:bCs/>
          <w:u w:val="single"/>
        </w:rPr>
        <w:t>Практические работы</w:t>
      </w:r>
    </w:p>
    <w:p w:rsidR="005054E9" w:rsidRPr="009F310A" w:rsidRDefault="005054E9" w:rsidP="00D654D9">
      <w:pPr>
        <w:pStyle w:val="a7"/>
        <w:numPr>
          <w:ilvl w:val="0"/>
          <w:numId w:val="2"/>
        </w:numPr>
        <w:spacing w:after="0" w:line="240" w:lineRule="auto"/>
        <w:ind w:left="0" w:right="436" w:firstLine="567"/>
        <w:jc w:val="both"/>
        <w:rPr>
          <w:rFonts w:ascii="Times New Roman" w:hAnsi="Times New Roman" w:cs="Times New Roman"/>
          <w:sz w:val="24"/>
          <w:szCs w:val="24"/>
          <w:lang w:eastAsia="he-IL" w:bidi="he-IL"/>
        </w:rPr>
      </w:pPr>
      <w:r w:rsidRPr="009F310A">
        <w:rPr>
          <w:rFonts w:ascii="Times New Roman" w:hAnsi="Times New Roman" w:cs="Times New Roman"/>
          <w:sz w:val="24"/>
          <w:szCs w:val="24"/>
        </w:rPr>
        <w:t xml:space="preserve">Обозначение на контурной карте </w:t>
      </w:r>
      <w:r w:rsidRPr="009F310A">
        <w:rPr>
          <w:rFonts w:ascii="Times New Roman" w:hAnsi="Times New Roman" w:cs="Times New Roman"/>
          <w:sz w:val="24"/>
          <w:szCs w:val="24"/>
          <w:lang w:eastAsia="he-IL" w:bidi="he-IL"/>
        </w:rPr>
        <w:t>географических объектов, указанных в номенклатуре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t xml:space="preserve">Запись названий и зарисовки в тетрадях типичных растений и животных 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Знать:</w:t>
      </w:r>
      <w:r w:rsidRPr="009F310A">
        <w:rPr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>размещения; названия изученных географических объектов (по атласу);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Уметь</w:t>
      </w:r>
      <w:r w:rsidRPr="009F310A">
        <w:rPr>
          <w:lang w:eastAsia="ru-RU"/>
        </w:rPr>
        <w:t>: определять на карте полушарий географическое положение и очертания берегов материка; давать элементарное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>описание природных условий материка, опираясь на карту и картины; находить в периодической печати сведения об</w:t>
      </w:r>
    </w:p>
    <w:p w:rsidR="005054E9" w:rsidRPr="009F310A" w:rsidRDefault="005054E9" w:rsidP="009F310A">
      <w:pPr>
        <w:suppressAutoHyphens w:val="0"/>
        <w:jc w:val="both"/>
        <w:rPr>
          <w:lang w:eastAsia="ru-RU"/>
        </w:rPr>
      </w:pPr>
      <w:r w:rsidRPr="009F310A">
        <w:rPr>
          <w:lang w:eastAsia="ru-RU"/>
        </w:rPr>
        <w:t xml:space="preserve">изученных государствах и показывать их на политической карте; 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spacing w:val="-3"/>
        </w:rPr>
        <w:t>Южная Америка.</w:t>
      </w:r>
      <w:r w:rsidRPr="009F310A">
        <w:t xml:space="preserve"> </w:t>
      </w:r>
      <w:r w:rsidRPr="009F310A">
        <w:rPr>
          <w:spacing w:val="-7"/>
        </w:rPr>
        <w:t>Географическое положение.</w:t>
      </w:r>
      <w:r w:rsidRPr="009F310A">
        <w:rPr>
          <w:spacing w:val="-2"/>
        </w:rPr>
        <w:t xml:space="preserve"> Разнообразие рельефа, климат. Реки и озера. </w:t>
      </w:r>
      <w:r w:rsidRPr="009F310A">
        <w:t>Растительность тропических лесов. Животные тропического леса.</w:t>
      </w:r>
      <w:r w:rsidRPr="009F310A">
        <w:rPr>
          <w:b/>
          <w:bCs/>
          <w:spacing w:val="-3"/>
        </w:rPr>
        <w:t xml:space="preserve"> </w:t>
      </w:r>
      <w:r w:rsidRPr="009F310A">
        <w:rPr>
          <w:spacing w:val="-2"/>
        </w:rPr>
        <w:t xml:space="preserve">Растительность пустынь, степей, саванн и горных районов. </w:t>
      </w:r>
      <w:r w:rsidRPr="009F310A">
        <w:t>Животные саванн, степей, полупустынь, гор. Население и государства. Бразилия, Аргентина, Перу.</w:t>
      </w:r>
    </w:p>
    <w:p w:rsidR="005054E9" w:rsidRPr="009F310A" w:rsidRDefault="005054E9" w:rsidP="009F310A">
      <w:pPr>
        <w:pStyle w:val="a6"/>
        <w:ind w:right="436" w:firstLine="567"/>
        <w:jc w:val="both"/>
        <w:rPr>
          <w:u w:val="single"/>
        </w:rPr>
      </w:pPr>
      <w:r w:rsidRPr="009F310A">
        <w:rPr>
          <w:bCs/>
          <w:u w:val="single"/>
        </w:rPr>
        <w:t xml:space="preserve">Практические </w:t>
      </w:r>
      <w:r w:rsidRPr="009F310A">
        <w:rPr>
          <w:u w:val="single"/>
        </w:rPr>
        <w:t>работы:</w:t>
      </w:r>
    </w:p>
    <w:p w:rsidR="005054E9" w:rsidRPr="009F310A" w:rsidRDefault="005054E9" w:rsidP="00D654D9">
      <w:pPr>
        <w:pStyle w:val="a7"/>
        <w:numPr>
          <w:ilvl w:val="0"/>
          <w:numId w:val="2"/>
        </w:numPr>
        <w:spacing w:after="0" w:line="240" w:lineRule="auto"/>
        <w:ind w:left="0" w:right="436" w:firstLine="567"/>
        <w:jc w:val="both"/>
        <w:rPr>
          <w:rFonts w:ascii="Times New Roman" w:hAnsi="Times New Roman" w:cs="Times New Roman"/>
          <w:sz w:val="24"/>
          <w:szCs w:val="24"/>
          <w:lang w:eastAsia="he-IL" w:bidi="he-IL"/>
        </w:rPr>
      </w:pPr>
      <w:r w:rsidRPr="009F310A">
        <w:rPr>
          <w:rFonts w:ascii="Times New Roman" w:hAnsi="Times New Roman" w:cs="Times New Roman"/>
          <w:sz w:val="24"/>
          <w:szCs w:val="24"/>
          <w:lang w:eastAsia="he-IL" w:bidi="he-IL"/>
        </w:rPr>
        <w:t>Обозначение на контурной карте географических объектов, указанных в номенклатуре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lang w:eastAsia="ru-RU"/>
        </w:rPr>
      </w:pPr>
      <w:r w:rsidRPr="009F310A">
        <w:rPr>
          <w:lang w:eastAsia="he-IL" w:bidi="he-IL"/>
        </w:rPr>
        <w:t xml:space="preserve">Запись названий и зарисовки в тетрадях наиболее типичных растений и животных 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  <w:rPr>
          <w:lang w:eastAsia="ru-RU"/>
        </w:rPr>
      </w:pPr>
      <w:r w:rsidRPr="009F310A">
        <w:rPr>
          <w:b/>
          <w:bCs/>
          <w:lang w:eastAsia="ru-RU"/>
        </w:rPr>
        <w:t>Знать:</w:t>
      </w:r>
      <w:r w:rsidRPr="009F310A">
        <w:rPr>
          <w:lang w:eastAsia="ru-RU"/>
        </w:rPr>
        <w:t xml:space="preserve"> особенности географического положения, очертания берегов и природные условия материка, население и особенности размещения; названия изученных географических объектов (по </w:t>
      </w:r>
      <w:proofErr w:type="gramStart"/>
      <w:r w:rsidRPr="009F310A">
        <w:rPr>
          <w:lang w:eastAsia="ru-RU"/>
        </w:rPr>
        <w:t>атласу )</w:t>
      </w:r>
      <w:proofErr w:type="gramEnd"/>
      <w:r w:rsidRPr="009F310A">
        <w:rPr>
          <w:lang w:eastAsia="ru-RU"/>
        </w:rPr>
        <w:t>;</w:t>
      </w:r>
    </w:p>
    <w:p w:rsidR="005054E9" w:rsidRPr="009F310A" w:rsidRDefault="005054E9" w:rsidP="009F310A">
      <w:pPr>
        <w:jc w:val="both"/>
        <w:rPr>
          <w:lang w:eastAsia="ru-RU"/>
        </w:rPr>
      </w:pPr>
      <w:r w:rsidRPr="009F310A">
        <w:rPr>
          <w:b/>
          <w:bCs/>
          <w:lang w:eastAsia="ru-RU"/>
        </w:rPr>
        <w:t>Уметь:</w:t>
      </w:r>
      <w:r w:rsidRPr="009F310A">
        <w:rPr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5054E9" w:rsidRPr="009F310A" w:rsidRDefault="005054E9" w:rsidP="009F310A">
      <w:pPr>
        <w:jc w:val="both"/>
        <w:rPr>
          <w:lang w:eastAsia="ru-RU"/>
        </w:rPr>
      </w:pPr>
      <w:r w:rsidRPr="009F310A">
        <w:rPr>
          <w:lang w:eastAsia="ru-RU"/>
        </w:rPr>
        <w:t>описание природных условий материка, опираясь на карту и картины; находить в периодической печати сведения об</w:t>
      </w:r>
    </w:p>
    <w:p w:rsidR="005054E9" w:rsidRPr="009F310A" w:rsidRDefault="005054E9" w:rsidP="009F310A">
      <w:pPr>
        <w:jc w:val="both"/>
        <w:rPr>
          <w:lang w:eastAsia="ru-RU"/>
        </w:rPr>
      </w:pPr>
      <w:r w:rsidRPr="009F310A">
        <w:rPr>
          <w:lang w:eastAsia="ru-RU"/>
        </w:rPr>
        <w:t xml:space="preserve">изученных государствах и показывать их на политической карте; </w:t>
      </w:r>
    </w:p>
    <w:p w:rsidR="005054E9" w:rsidRPr="009F310A" w:rsidRDefault="005054E9" w:rsidP="009F310A">
      <w:pPr>
        <w:jc w:val="both"/>
        <w:rPr>
          <w:lang w:eastAsia="ru-RU"/>
        </w:rPr>
      </w:pPr>
      <w:r w:rsidRPr="009F310A">
        <w:rPr>
          <w:b/>
          <w:bCs/>
          <w:spacing w:val="-2"/>
        </w:rPr>
        <w:t>Евразия.</w:t>
      </w:r>
      <w:r w:rsidRPr="009F310A">
        <w:rPr>
          <w:b/>
        </w:rPr>
        <w:t xml:space="preserve"> </w:t>
      </w:r>
      <w:r w:rsidRPr="009F310A">
        <w:t xml:space="preserve"> Географи</w:t>
      </w:r>
      <w:r w:rsidRPr="009F310A">
        <w:softHyphen/>
        <w:t xml:space="preserve">ческое положение. Очертания берегов. Моря Северного Ледовитого и Атлантического океанов. Острова и полуострова. Очертания берегов. Моря Тихого и Индийского океанов. Острова и полуострова. Разнообразие рельефа. Полезные ископаемые Европы. Разнообразие рельефа. Полезные ископаемые Азии. Климат Евразии. </w:t>
      </w:r>
      <w:r w:rsidRPr="009F310A">
        <w:rPr>
          <w:spacing w:val="-1"/>
        </w:rPr>
        <w:t>Реки и озера Европы. Реки и озера Азии.</w:t>
      </w:r>
      <w:r w:rsidRPr="009F310A">
        <w:t xml:space="preserve"> Растительный и животный мир Европы. Растительный и животный мир Азии. Население Евразии. </w:t>
      </w:r>
      <w:r w:rsidRPr="009F310A">
        <w:rPr>
          <w:spacing w:val="-1"/>
        </w:rPr>
        <w:t>Культура и быт народов Евразии. Обобщающий урок.</w:t>
      </w:r>
    </w:p>
    <w:p w:rsidR="005054E9" w:rsidRPr="009F310A" w:rsidRDefault="005054E9" w:rsidP="009F310A">
      <w:pPr>
        <w:pStyle w:val="a6"/>
        <w:ind w:right="436" w:firstLine="567"/>
        <w:jc w:val="both"/>
        <w:rPr>
          <w:u w:val="single"/>
        </w:rPr>
      </w:pPr>
      <w:r w:rsidRPr="009F310A">
        <w:rPr>
          <w:u w:val="single"/>
        </w:rPr>
        <w:t>Практические работы:</w:t>
      </w:r>
    </w:p>
    <w:p w:rsidR="005054E9" w:rsidRPr="009F310A" w:rsidRDefault="005054E9" w:rsidP="00D654D9">
      <w:pPr>
        <w:pStyle w:val="a8"/>
        <w:numPr>
          <w:ilvl w:val="0"/>
          <w:numId w:val="2"/>
        </w:numPr>
        <w:ind w:left="0" w:right="436" w:firstLine="567"/>
        <w:jc w:val="both"/>
        <w:rPr>
          <w:rFonts w:ascii="Times New Roman" w:hAnsi="Times New Roman" w:cs="Times New Roman"/>
        </w:rPr>
      </w:pPr>
      <w:r w:rsidRPr="009F310A">
        <w:rPr>
          <w:rFonts w:ascii="Times New Roman" w:hAnsi="Times New Roman" w:cs="Times New Roman"/>
        </w:rPr>
        <w:t>Обозначение на контурной карте морей, заливов, островов, полуостровов, гор, рек, озер, обозначенных в номенклатуре.</w:t>
      </w:r>
    </w:p>
    <w:p w:rsidR="005054E9" w:rsidRPr="009F310A" w:rsidRDefault="005054E9" w:rsidP="00D654D9">
      <w:pPr>
        <w:pStyle w:val="a8"/>
        <w:numPr>
          <w:ilvl w:val="0"/>
          <w:numId w:val="2"/>
        </w:numPr>
        <w:ind w:left="0" w:right="436" w:firstLine="567"/>
        <w:jc w:val="both"/>
        <w:rPr>
          <w:rFonts w:ascii="Times New Roman" w:hAnsi="Times New Roman" w:cs="Times New Roman"/>
        </w:rPr>
      </w:pPr>
      <w:r w:rsidRPr="009F310A">
        <w:rPr>
          <w:rFonts w:ascii="Times New Roman" w:hAnsi="Times New Roman" w:cs="Times New Roman"/>
        </w:rPr>
        <w:t xml:space="preserve">Проведение на контурной карте условной границы между Европой и Азией. </w:t>
      </w:r>
    </w:p>
    <w:p w:rsidR="005054E9" w:rsidRPr="009F310A" w:rsidRDefault="005054E9" w:rsidP="00D654D9">
      <w:pPr>
        <w:pStyle w:val="a6"/>
        <w:numPr>
          <w:ilvl w:val="0"/>
          <w:numId w:val="2"/>
        </w:numPr>
        <w:suppressAutoHyphens w:val="0"/>
        <w:ind w:left="0" w:right="436" w:firstLine="567"/>
        <w:jc w:val="both"/>
      </w:pPr>
      <w:r w:rsidRPr="009F310A">
        <w:t>Запись в тетради названий растений и животных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Знать:</w:t>
      </w:r>
      <w:r w:rsidRPr="009F310A">
        <w:rPr>
          <w:lang w:eastAsia="ru-RU"/>
        </w:rPr>
        <w:t> особенности географического положения, очертания берегов и природные условия материка, население и особенности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lastRenderedPageBreak/>
        <w:t>размещения; названия изученных географических объектов (по атласу);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b/>
          <w:bCs/>
          <w:lang w:eastAsia="ru-RU"/>
        </w:rPr>
        <w:t>Уметь:</w:t>
      </w:r>
      <w:r w:rsidRPr="009F310A">
        <w:rPr>
          <w:lang w:eastAsia="ru-RU"/>
        </w:rPr>
        <w:t> определять на карте полушарий географическое положение и очертания берегов материка; давать элементарное</w:t>
      </w:r>
    </w:p>
    <w:p w:rsidR="005054E9" w:rsidRPr="009F310A" w:rsidRDefault="005054E9" w:rsidP="009F310A">
      <w:pPr>
        <w:suppressAutoHyphens w:val="0"/>
        <w:jc w:val="both"/>
        <w:rPr>
          <w:rFonts w:ascii="Arial" w:hAnsi="Arial" w:cs="Arial"/>
          <w:sz w:val="21"/>
          <w:szCs w:val="21"/>
          <w:lang w:eastAsia="ru-RU"/>
        </w:rPr>
      </w:pPr>
      <w:r w:rsidRPr="009F310A">
        <w:rPr>
          <w:lang w:eastAsia="ru-RU"/>
        </w:rPr>
        <w:t>описание природных условий материка, опираясь на карту и картины; находить в периодической печати сведения об</w:t>
      </w:r>
      <w:r w:rsidRPr="009F310A">
        <w:rPr>
          <w:rFonts w:ascii="Arial" w:hAnsi="Arial" w:cs="Arial"/>
          <w:sz w:val="21"/>
          <w:szCs w:val="21"/>
          <w:lang w:eastAsia="ru-RU"/>
        </w:rPr>
        <w:t xml:space="preserve"> </w:t>
      </w:r>
      <w:r w:rsidRPr="009F310A">
        <w:rPr>
          <w:lang w:eastAsia="ru-RU"/>
        </w:rPr>
        <w:t xml:space="preserve">изученных государствах и показывать их на политической карте; </w:t>
      </w:r>
    </w:p>
    <w:p w:rsidR="005054E9" w:rsidRDefault="005054E9" w:rsidP="00F67C65">
      <w:pPr>
        <w:pStyle w:val="a3"/>
        <w:spacing w:before="0" w:after="0"/>
        <w:jc w:val="center"/>
        <w:rPr>
          <w:b/>
        </w:rPr>
      </w:pPr>
    </w:p>
    <w:p w:rsidR="005054E9" w:rsidRDefault="005054E9" w:rsidP="00FE0F13">
      <w:pPr>
        <w:ind w:left="720"/>
        <w:jc w:val="center"/>
        <w:rPr>
          <w:b/>
        </w:rPr>
      </w:pPr>
      <w:r>
        <w:rPr>
          <w:b/>
        </w:rPr>
        <w:t>Тематическое планирование</w:t>
      </w:r>
    </w:p>
    <w:p w:rsidR="005054E9" w:rsidRDefault="005054E9" w:rsidP="00F15CF6">
      <w:r>
        <w:t xml:space="preserve">       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"/>
        <w:gridCol w:w="5752"/>
        <w:gridCol w:w="1852"/>
        <w:gridCol w:w="1852"/>
      </w:tblGrid>
      <w:tr w:rsidR="00215808" w:rsidRPr="001A7C3F" w:rsidTr="00215808">
        <w:tc>
          <w:tcPr>
            <w:tcW w:w="400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№ п\п</w:t>
            </w:r>
          </w:p>
        </w:tc>
        <w:tc>
          <w:tcPr>
            <w:tcW w:w="2798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Тема (раздел)</w:t>
            </w:r>
          </w:p>
        </w:tc>
        <w:tc>
          <w:tcPr>
            <w:tcW w:w="901" w:type="pct"/>
          </w:tcPr>
          <w:p w:rsidR="00215808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 xml:space="preserve">Количество часов </w:t>
            </w:r>
          </w:p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на изучение</w:t>
            </w:r>
          </w:p>
        </w:tc>
        <w:tc>
          <w:tcPr>
            <w:tcW w:w="901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>
              <w:t>Контрольные работы</w:t>
            </w:r>
          </w:p>
        </w:tc>
      </w:tr>
      <w:tr w:rsidR="00215808" w:rsidRPr="001A7C3F" w:rsidTr="00215808">
        <w:tc>
          <w:tcPr>
            <w:tcW w:w="400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1</w:t>
            </w:r>
          </w:p>
        </w:tc>
        <w:tc>
          <w:tcPr>
            <w:tcW w:w="2798" w:type="pct"/>
          </w:tcPr>
          <w:p w:rsidR="00215808" w:rsidRPr="00F15CF6" w:rsidRDefault="00215808" w:rsidP="00F15CF6">
            <w:pPr>
              <w:pStyle w:val="a6"/>
              <w:ind w:right="436"/>
              <w:rPr>
                <w:spacing w:val="-3"/>
              </w:rPr>
            </w:pPr>
            <w:r w:rsidRPr="00F15CF6">
              <w:rPr>
                <w:spacing w:val="-3"/>
              </w:rPr>
              <w:t xml:space="preserve">Что изучают в курсе географии материков и океанов. 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1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</w:p>
        </w:tc>
      </w:tr>
      <w:tr w:rsidR="00215808" w:rsidRPr="001A7C3F" w:rsidTr="00215808">
        <w:tc>
          <w:tcPr>
            <w:tcW w:w="400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2</w:t>
            </w: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 w:rsidRPr="00F15CF6">
              <w:t>Мировой океан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5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</w:p>
        </w:tc>
      </w:tr>
      <w:tr w:rsidR="00215808" w:rsidRPr="001A7C3F" w:rsidTr="00215808">
        <w:tc>
          <w:tcPr>
            <w:tcW w:w="400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3</w:t>
            </w: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 w:rsidRPr="00F15CF6">
              <w:t>Африка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13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215808" w:rsidRPr="001A7C3F" w:rsidTr="00215808">
        <w:tc>
          <w:tcPr>
            <w:tcW w:w="400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4</w:t>
            </w: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 w:rsidRPr="00F15CF6">
              <w:t>Австралия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8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</w:p>
        </w:tc>
      </w:tr>
      <w:tr w:rsidR="00215808" w:rsidRPr="001A7C3F" w:rsidTr="00215808">
        <w:tc>
          <w:tcPr>
            <w:tcW w:w="400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 w:rsidRPr="001A7C3F">
              <w:t>5</w:t>
            </w: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 w:rsidRPr="00F15CF6">
              <w:t>Антарктида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6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215808" w:rsidRPr="001A7C3F" w:rsidTr="00215808">
        <w:tc>
          <w:tcPr>
            <w:tcW w:w="400" w:type="pct"/>
          </w:tcPr>
          <w:p w:rsidR="00215808" w:rsidRPr="001A7C3F" w:rsidRDefault="00215808" w:rsidP="006A23F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 w:rsidRPr="00F15CF6">
              <w:t> Северная Америка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9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</w:p>
        </w:tc>
      </w:tr>
      <w:tr w:rsidR="00215808" w:rsidRPr="001A7C3F" w:rsidTr="00215808">
        <w:tc>
          <w:tcPr>
            <w:tcW w:w="400" w:type="pct"/>
          </w:tcPr>
          <w:p w:rsidR="00215808" w:rsidRDefault="00215808" w:rsidP="006A23F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 w:rsidRPr="00F15CF6">
              <w:t>Южная Америка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12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</w:p>
        </w:tc>
      </w:tr>
      <w:tr w:rsidR="00215808" w:rsidRPr="001A7C3F" w:rsidTr="00215808">
        <w:tc>
          <w:tcPr>
            <w:tcW w:w="400" w:type="pct"/>
          </w:tcPr>
          <w:p w:rsidR="00215808" w:rsidRDefault="00215808" w:rsidP="006A23F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 w:rsidRPr="00F15CF6">
              <w:t>Евразия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14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</w:p>
        </w:tc>
      </w:tr>
      <w:tr w:rsidR="00215808" w:rsidRPr="001A7C3F" w:rsidTr="00215808">
        <w:tc>
          <w:tcPr>
            <w:tcW w:w="400" w:type="pct"/>
          </w:tcPr>
          <w:p w:rsidR="00215808" w:rsidRDefault="00215808" w:rsidP="006A23F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98" w:type="pct"/>
          </w:tcPr>
          <w:p w:rsidR="00215808" w:rsidRPr="00F15CF6" w:rsidRDefault="00215808" w:rsidP="006A23FE">
            <w:pPr>
              <w:snapToGrid w:val="0"/>
              <w:spacing w:line="276" w:lineRule="auto"/>
            </w:pPr>
            <w:r>
              <w:t>Промежуточная аттестация. Тест.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>
              <w:t>1</w:t>
            </w:r>
          </w:p>
        </w:tc>
      </w:tr>
      <w:tr w:rsidR="00215808" w:rsidRPr="001A7C3F" w:rsidTr="00215808">
        <w:tc>
          <w:tcPr>
            <w:tcW w:w="400" w:type="pct"/>
          </w:tcPr>
          <w:p w:rsidR="00215808" w:rsidRDefault="00215808" w:rsidP="006A23F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98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right"/>
            </w:pPr>
            <w:r w:rsidRPr="00F15CF6">
              <w:t xml:space="preserve">Всего 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 w:rsidRPr="00F15CF6">
              <w:t>68</w:t>
            </w:r>
          </w:p>
        </w:tc>
        <w:tc>
          <w:tcPr>
            <w:tcW w:w="901" w:type="pct"/>
          </w:tcPr>
          <w:p w:rsidR="00215808" w:rsidRPr="00F15CF6" w:rsidRDefault="00215808" w:rsidP="00F15CF6">
            <w:pPr>
              <w:snapToGrid w:val="0"/>
              <w:spacing w:line="276" w:lineRule="auto"/>
              <w:jc w:val="center"/>
            </w:pPr>
            <w:r>
              <w:t>3</w:t>
            </w:r>
            <w:bookmarkStart w:id="0" w:name="_GoBack"/>
            <w:bookmarkEnd w:id="0"/>
          </w:p>
        </w:tc>
      </w:tr>
    </w:tbl>
    <w:p w:rsidR="005054E9" w:rsidRDefault="005054E9" w:rsidP="00373265">
      <w:pPr>
        <w:pStyle w:val="a3"/>
        <w:spacing w:before="0" w:after="0"/>
        <w:rPr>
          <w:b/>
        </w:rPr>
      </w:pPr>
    </w:p>
    <w:p w:rsidR="00935C4A" w:rsidRDefault="00935C4A" w:rsidP="00686CEE">
      <w:pPr>
        <w:pStyle w:val="a3"/>
        <w:spacing w:before="0" w:after="0"/>
        <w:rPr>
          <w:b/>
        </w:rPr>
      </w:pPr>
    </w:p>
    <w:p w:rsidR="00935C4A" w:rsidRPr="000206F9" w:rsidRDefault="00935C4A" w:rsidP="00935C4A">
      <w:pPr>
        <w:widowControl w:val="0"/>
        <w:shd w:val="clear" w:color="auto" w:fill="FFFFFF"/>
        <w:autoSpaceDE w:val="0"/>
        <w:autoSpaceDN w:val="0"/>
        <w:ind w:firstLine="709"/>
        <w:jc w:val="center"/>
        <w:rPr>
          <w:rFonts w:ascii="Calibri" w:hAnsi="Calibri" w:cs="Calibri"/>
          <w:color w:val="000000"/>
          <w:sz w:val="20"/>
          <w:szCs w:val="20"/>
        </w:rPr>
      </w:pPr>
      <w:r w:rsidRPr="000206F9">
        <w:rPr>
          <w:b/>
          <w:bCs/>
          <w:color w:val="000000"/>
        </w:rPr>
        <w:t>Система оценки достижений планируемых результатов</w:t>
      </w:r>
    </w:p>
    <w:p w:rsidR="00935C4A" w:rsidRPr="000206F9" w:rsidRDefault="00935C4A" w:rsidP="00935C4A">
      <w:pPr>
        <w:shd w:val="clear" w:color="auto" w:fill="FFFFFF"/>
        <w:ind w:left="1440"/>
        <w:rPr>
          <w:rFonts w:ascii="Arial" w:hAnsi="Arial" w:cs="Arial"/>
          <w:color w:val="181818"/>
          <w:sz w:val="21"/>
          <w:szCs w:val="21"/>
          <w:lang w:eastAsia="ru-RU"/>
        </w:rPr>
      </w:pPr>
      <w:r w:rsidRPr="000206F9">
        <w:rPr>
          <w:rFonts w:ascii="Arial" w:hAnsi="Arial" w:cs="Arial"/>
          <w:b/>
          <w:bCs/>
          <w:color w:val="181818"/>
          <w:sz w:val="28"/>
          <w:szCs w:val="28"/>
          <w:lang w:eastAsia="ru-RU"/>
        </w:rPr>
        <w:t> </w:t>
      </w:r>
    </w:p>
    <w:p w:rsidR="00935C4A" w:rsidRPr="000206F9" w:rsidRDefault="00935C4A" w:rsidP="00935C4A">
      <w:pPr>
        <w:shd w:val="clear" w:color="auto" w:fill="FFFFFF"/>
        <w:rPr>
          <w:rFonts w:ascii="Arial" w:hAnsi="Arial" w:cs="Arial"/>
          <w:color w:val="181818"/>
          <w:sz w:val="21"/>
          <w:szCs w:val="21"/>
          <w:lang w:eastAsia="ru-RU"/>
        </w:rPr>
      </w:pPr>
      <w:r w:rsidRPr="000206F9">
        <w:rPr>
          <w:color w:val="181818"/>
          <w:lang w:eastAsia="ru-RU"/>
        </w:rPr>
        <w:t>Текущий контроль, по изуче</w:t>
      </w:r>
      <w:r>
        <w:rPr>
          <w:color w:val="181818"/>
          <w:lang w:eastAsia="ru-RU"/>
        </w:rPr>
        <w:t>нию каждого основного раздела, </w:t>
      </w:r>
      <w:r w:rsidRPr="000206F9">
        <w:rPr>
          <w:color w:val="181818"/>
          <w:lang w:eastAsia="ru-RU"/>
        </w:rPr>
        <w:t>проводится в форме проверочной работы на печатной основе.</w:t>
      </w:r>
    </w:p>
    <w:p w:rsidR="00935C4A" w:rsidRPr="000206F9" w:rsidRDefault="00935C4A" w:rsidP="00935C4A">
      <w:pPr>
        <w:shd w:val="clear" w:color="auto" w:fill="FFFFFF"/>
        <w:rPr>
          <w:rFonts w:ascii="Arial" w:hAnsi="Arial" w:cs="Arial"/>
          <w:color w:val="181818"/>
          <w:sz w:val="21"/>
          <w:szCs w:val="21"/>
          <w:lang w:eastAsia="ru-RU"/>
        </w:rPr>
      </w:pPr>
      <w:r>
        <w:rPr>
          <w:color w:val="181818"/>
          <w:lang w:eastAsia="ru-RU"/>
        </w:rPr>
        <w:t>Обучающиеся </w:t>
      </w:r>
      <w:r w:rsidRPr="000206F9">
        <w:rPr>
          <w:color w:val="181818"/>
          <w:lang w:eastAsia="ru-RU"/>
        </w:rPr>
        <w:t>должны уметь:</w:t>
      </w:r>
    </w:p>
    <w:p w:rsidR="00935C4A" w:rsidRPr="000206F9" w:rsidRDefault="00935C4A" w:rsidP="00935C4A">
      <w:pPr>
        <w:shd w:val="clear" w:color="auto" w:fill="FFFFFF"/>
        <w:rPr>
          <w:rFonts w:ascii="Arial" w:hAnsi="Arial" w:cs="Arial"/>
          <w:color w:val="181818"/>
          <w:sz w:val="21"/>
          <w:szCs w:val="21"/>
          <w:lang w:eastAsia="ru-RU"/>
        </w:rPr>
      </w:pPr>
      <w:r w:rsidRPr="000206F9">
        <w:rPr>
          <w:color w:val="181818"/>
          <w:spacing w:val="-1"/>
          <w:lang w:eastAsia="ru-RU"/>
        </w:rPr>
        <w:t>-обращаться с самым простым лабораторным оборудованием;</w:t>
      </w:r>
    </w:p>
    <w:p w:rsidR="00935C4A" w:rsidRPr="000206F9" w:rsidRDefault="00935C4A" w:rsidP="00935C4A">
      <w:pPr>
        <w:shd w:val="clear" w:color="auto" w:fill="FFFFFF"/>
        <w:rPr>
          <w:rFonts w:ascii="Arial" w:hAnsi="Arial" w:cs="Arial"/>
          <w:color w:val="181818"/>
          <w:sz w:val="21"/>
          <w:szCs w:val="21"/>
          <w:lang w:eastAsia="ru-RU"/>
        </w:rPr>
      </w:pPr>
      <w:r w:rsidRPr="000206F9">
        <w:rPr>
          <w:color w:val="181818"/>
          <w:spacing w:val="-6"/>
          <w:lang w:eastAsia="ru-RU"/>
        </w:rPr>
        <w:t>-проводить несложную обработку почвы на пришкольном участке.</w:t>
      </w:r>
    </w:p>
    <w:tbl>
      <w:tblPr>
        <w:tblpPr w:leftFromText="165" w:rightFromText="165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1"/>
        <w:gridCol w:w="2211"/>
        <w:gridCol w:w="6346"/>
      </w:tblGrid>
      <w:tr w:rsidR="00935C4A" w:rsidRPr="000206F9" w:rsidTr="00BE3600">
        <w:trPr>
          <w:trHeight w:val="257"/>
        </w:trPr>
        <w:tc>
          <w:tcPr>
            <w:tcW w:w="8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center"/>
              <w:rPr>
                <w:lang w:eastAsia="ru-RU"/>
              </w:rPr>
            </w:pPr>
            <w:r w:rsidRPr="000206F9">
              <w:rPr>
                <w:b/>
                <w:bCs/>
                <w:lang w:eastAsia="ru-RU"/>
              </w:rPr>
              <w:t>Уровень</w:t>
            </w:r>
          </w:p>
        </w:tc>
        <w:tc>
          <w:tcPr>
            <w:tcW w:w="85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center"/>
              <w:rPr>
                <w:lang w:eastAsia="ru-RU"/>
              </w:rPr>
            </w:pPr>
            <w:r w:rsidRPr="000206F9">
              <w:rPr>
                <w:b/>
                <w:bCs/>
                <w:lang w:eastAsia="ru-RU"/>
              </w:rPr>
              <w:t>Отметка</w:t>
            </w:r>
          </w:p>
        </w:tc>
        <w:tc>
          <w:tcPr>
            <w:tcW w:w="330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center"/>
              <w:rPr>
                <w:lang w:eastAsia="ru-RU"/>
              </w:rPr>
            </w:pPr>
            <w:r w:rsidRPr="000206F9">
              <w:rPr>
                <w:b/>
                <w:bCs/>
                <w:lang w:eastAsia="ru-RU"/>
              </w:rPr>
              <w:t>Комментарий</w:t>
            </w:r>
          </w:p>
          <w:p w:rsidR="00935C4A" w:rsidRPr="000206F9" w:rsidRDefault="00935C4A" w:rsidP="00BE3600">
            <w:pPr>
              <w:jc w:val="center"/>
              <w:rPr>
                <w:lang w:eastAsia="ru-RU"/>
              </w:rPr>
            </w:pPr>
            <w:r w:rsidRPr="000206F9">
              <w:rPr>
                <w:b/>
                <w:bCs/>
                <w:lang w:eastAsia="ru-RU"/>
              </w:rPr>
              <w:t> </w:t>
            </w:r>
          </w:p>
        </w:tc>
      </w:tr>
      <w:tr w:rsidR="00935C4A" w:rsidRPr="000206F9" w:rsidTr="00BE3600">
        <w:trPr>
          <w:trHeight w:val="271"/>
        </w:trPr>
        <w:tc>
          <w:tcPr>
            <w:tcW w:w="8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2"/>
                <w:lang w:eastAsia="ru-RU"/>
              </w:rPr>
              <w:t>Материал не усвоен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«2»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8"/>
                <w:lang w:eastAsia="ru-RU"/>
              </w:rPr>
              <w:t>(неудовлетворительно)</w:t>
            </w:r>
          </w:p>
        </w:tc>
        <w:tc>
          <w:tcPr>
            <w:tcW w:w="33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7"/>
                <w:lang w:eastAsia="ru-RU"/>
              </w:rPr>
              <w:t>Учащийся не владеет информацией об изу</w:t>
            </w:r>
            <w:r w:rsidRPr="000206F9">
              <w:rPr>
                <w:spacing w:val="-18"/>
                <w:lang w:eastAsia="ru-RU"/>
              </w:rPr>
              <w:t>ченных объектах и явлениях, взаимосвязях </w:t>
            </w:r>
            <w:r w:rsidRPr="000206F9">
              <w:rPr>
                <w:spacing w:val="-16"/>
                <w:lang w:eastAsia="ru-RU"/>
              </w:rPr>
              <w:t>в окружающем мире, не знает терминоло</w:t>
            </w:r>
            <w:r w:rsidRPr="000206F9">
              <w:rPr>
                <w:spacing w:val="-22"/>
                <w:lang w:eastAsia="ru-RU"/>
              </w:rPr>
              <w:t>гии, не умеет владеть приборами, инстру</w:t>
            </w:r>
            <w:r w:rsidRPr="000206F9">
              <w:rPr>
                <w:spacing w:val="-15"/>
                <w:lang w:eastAsia="ru-RU"/>
              </w:rPr>
              <w:t>ментариями, учебными материалами, предусмотренными программой данного уровня </w:t>
            </w:r>
            <w:r w:rsidRPr="000206F9">
              <w:rPr>
                <w:lang w:eastAsia="ru-RU"/>
              </w:rPr>
              <w:t>обучения</w:t>
            </w:r>
          </w:p>
        </w:tc>
      </w:tr>
      <w:tr w:rsidR="00935C4A" w:rsidRPr="000206F9" w:rsidTr="00BE3600">
        <w:trPr>
          <w:trHeight w:val="257"/>
        </w:trPr>
        <w:tc>
          <w:tcPr>
            <w:tcW w:w="8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Минимальный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уровень</w:t>
            </w: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«3»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9"/>
                <w:lang w:eastAsia="ru-RU"/>
              </w:rPr>
              <w:t>(удовлетворительно)</w:t>
            </w:r>
          </w:p>
        </w:tc>
        <w:tc>
          <w:tcPr>
            <w:tcW w:w="33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9"/>
                <w:lang w:eastAsia="ru-RU"/>
              </w:rPr>
              <w:t>Минимальные знания об объектах и явлени</w:t>
            </w:r>
            <w:r w:rsidRPr="000206F9">
              <w:rPr>
                <w:spacing w:val="-15"/>
                <w:lang w:eastAsia="ru-RU"/>
              </w:rPr>
              <w:t>ях окружающего мира, слабое владение </w:t>
            </w:r>
            <w:r w:rsidRPr="000206F9">
              <w:rPr>
                <w:spacing w:val="-14"/>
                <w:lang w:eastAsia="ru-RU"/>
              </w:rPr>
              <w:t>терминологией, учебными материалами и </w:t>
            </w:r>
            <w:r w:rsidRPr="000206F9">
              <w:rPr>
                <w:lang w:eastAsia="ru-RU"/>
              </w:rPr>
              <w:t>инструментами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 </w:t>
            </w:r>
          </w:p>
        </w:tc>
      </w:tr>
      <w:tr w:rsidR="00935C4A" w:rsidRPr="000206F9" w:rsidTr="00BE3600">
        <w:trPr>
          <w:trHeight w:val="70"/>
        </w:trPr>
        <w:tc>
          <w:tcPr>
            <w:tcW w:w="8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C4A" w:rsidRPr="000206F9" w:rsidRDefault="00935C4A" w:rsidP="00BE3600">
            <w:pPr>
              <w:rPr>
                <w:lang w:eastAsia="ru-RU"/>
              </w:rPr>
            </w:pPr>
          </w:p>
        </w:tc>
        <w:tc>
          <w:tcPr>
            <w:tcW w:w="85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«4»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(хорошо)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 </w:t>
            </w:r>
          </w:p>
        </w:tc>
        <w:tc>
          <w:tcPr>
            <w:tcW w:w="33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9"/>
                <w:lang w:eastAsia="ru-RU"/>
              </w:rPr>
              <w:t>Минимальное использование терминологии</w:t>
            </w:r>
            <w:r w:rsidRPr="000206F9">
              <w:rPr>
                <w:spacing w:val="-20"/>
                <w:lang w:eastAsia="ru-RU"/>
              </w:rPr>
              <w:t>, объяснять простей</w:t>
            </w:r>
            <w:r w:rsidRPr="000206F9">
              <w:rPr>
                <w:spacing w:val="-19"/>
                <w:lang w:eastAsia="ru-RU"/>
              </w:rPr>
              <w:t>шие взаимосвязи объектов, явлений окру</w:t>
            </w:r>
            <w:r w:rsidRPr="000206F9">
              <w:rPr>
                <w:spacing w:val="-15"/>
                <w:lang w:eastAsia="ru-RU"/>
              </w:rPr>
              <w:t>жающего мира, неуверенное владение ин</w:t>
            </w:r>
            <w:r w:rsidRPr="000206F9">
              <w:rPr>
                <w:spacing w:val="-12"/>
                <w:lang w:eastAsia="ru-RU"/>
              </w:rPr>
              <w:t>струментарием и учебными материалами</w:t>
            </w:r>
          </w:p>
        </w:tc>
      </w:tr>
      <w:tr w:rsidR="00935C4A" w:rsidRPr="000206F9" w:rsidTr="00BE3600">
        <w:trPr>
          <w:trHeight w:val="257"/>
        </w:trPr>
        <w:tc>
          <w:tcPr>
            <w:tcW w:w="844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"/>
                <w:lang w:eastAsia="ru-RU"/>
              </w:rPr>
              <w:t>Программный уровень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6"/>
                <w:lang w:eastAsia="ru-RU"/>
              </w:rPr>
              <w:t>(решение нестандарт</w:t>
            </w:r>
            <w:r w:rsidRPr="000206F9">
              <w:rPr>
                <w:spacing w:val="-17"/>
                <w:lang w:eastAsia="ru-RU"/>
              </w:rPr>
              <w:t>ной задачи, которая </w:t>
            </w:r>
            <w:r w:rsidRPr="000206F9">
              <w:rPr>
                <w:spacing w:val="-19"/>
                <w:lang w:eastAsia="ru-RU"/>
              </w:rPr>
              <w:t xml:space="preserve">требует применения </w:t>
            </w:r>
            <w:r w:rsidRPr="000206F9">
              <w:rPr>
                <w:spacing w:val="-19"/>
                <w:lang w:eastAsia="ru-RU"/>
              </w:rPr>
              <w:lastRenderedPageBreak/>
              <w:t>новых знаний в непривыч</w:t>
            </w:r>
            <w:r w:rsidRPr="000206F9">
              <w:rPr>
                <w:lang w:eastAsia="ru-RU"/>
              </w:rPr>
              <w:t>ных условиях)</w:t>
            </w:r>
          </w:p>
        </w:tc>
        <w:tc>
          <w:tcPr>
            <w:tcW w:w="85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C4A" w:rsidRPr="000206F9" w:rsidRDefault="00935C4A" w:rsidP="00BE3600">
            <w:pPr>
              <w:rPr>
                <w:lang w:eastAsia="ru-RU"/>
              </w:rPr>
            </w:pPr>
          </w:p>
        </w:tc>
        <w:tc>
          <w:tcPr>
            <w:tcW w:w="33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9"/>
                <w:lang w:eastAsia="ru-RU"/>
              </w:rPr>
              <w:t>Владение обязательной терминологией, по</w:t>
            </w:r>
            <w:r w:rsidRPr="000206F9">
              <w:rPr>
                <w:spacing w:val="-21"/>
                <w:lang w:eastAsia="ru-RU"/>
              </w:rPr>
              <w:t>нимание сути явлений и взаимосвязи явле</w:t>
            </w:r>
            <w:r w:rsidRPr="000206F9">
              <w:rPr>
                <w:spacing w:val="-17"/>
                <w:lang w:eastAsia="ru-RU"/>
              </w:rPr>
              <w:t>ний и объектов окружающего мира, умение </w:t>
            </w:r>
            <w:r w:rsidRPr="000206F9">
              <w:rPr>
                <w:spacing w:val="-16"/>
                <w:lang w:eastAsia="ru-RU"/>
              </w:rPr>
              <w:t>объяснять причинно-следственные связи </w:t>
            </w:r>
            <w:r w:rsidRPr="000206F9">
              <w:rPr>
                <w:spacing w:val="-19"/>
                <w:lang w:eastAsia="ru-RU"/>
              </w:rPr>
              <w:t>объектов, явлений с незначительной помо</w:t>
            </w:r>
            <w:r w:rsidRPr="000206F9">
              <w:rPr>
                <w:spacing w:val="-15"/>
                <w:lang w:eastAsia="ru-RU"/>
              </w:rPr>
              <w:t>щью, владение материалами и инструмен</w:t>
            </w:r>
            <w:r w:rsidRPr="000206F9">
              <w:rPr>
                <w:spacing w:val="-18"/>
                <w:lang w:eastAsia="ru-RU"/>
              </w:rPr>
              <w:t>тами по предмету с незначительной </w:t>
            </w:r>
            <w:r w:rsidRPr="000206F9">
              <w:rPr>
                <w:lang w:eastAsia="ru-RU"/>
              </w:rPr>
              <w:t>помощью</w:t>
            </w:r>
          </w:p>
        </w:tc>
      </w:tr>
      <w:tr w:rsidR="00935C4A" w:rsidRPr="000206F9" w:rsidTr="00BE3600">
        <w:trPr>
          <w:trHeight w:val="257"/>
        </w:trPr>
        <w:tc>
          <w:tcPr>
            <w:tcW w:w="844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35C4A" w:rsidRPr="000206F9" w:rsidRDefault="00935C4A" w:rsidP="00BE3600">
            <w:pPr>
              <w:rPr>
                <w:lang w:eastAsia="ru-RU"/>
              </w:rPr>
            </w:pPr>
          </w:p>
        </w:tc>
        <w:tc>
          <w:tcPr>
            <w:tcW w:w="85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«5»</w:t>
            </w:r>
          </w:p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lang w:eastAsia="ru-RU"/>
              </w:rPr>
              <w:t>(отлично)</w:t>
            </w:r>
          </w:p>
        </w:tc>
        <w:tc>
          <w:tcPr>
            <w:tcW w:w="3303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5C4A" w:rsidRPr="000206F9" w:rsidRDefault="00935C4A" w:rsidP="00BE3600">
            <w:pPr>
              <w:jc w:val="both"/>
              <w:rPr>
                <w:lang w:eastAsia="ru-RU"/>
              </w:rPr>
            </w:pPr>
            <w:r w:rsidRPr="000206F9">
              <w:rPr>
                <w:spacing w:val="-17"/>
                <w:lang w:eastAsia="ru-RU"/>
              </w:rPr>
              <w:t>Свободное владение обязательной терми</w:t>
            </w:r>
            <w:r w:rsidRPr="000206F9">
              <w:rPr>
                <w:spacing w:val="-21"/>
                <w:lang w:eastAsia="ru-RU"/>
              </w:rPr>
              <w:t>нологией, умение объяснять суть, взаимо</w:t>
            </w:r>
            <w:r w:rsidRPr="000206F9">
              <w:rPr>
                <w:spacing w:val="-20"/>
                <w:lang w:eastAsia="ru-RU"/>
              </w:rPr>
              <w:t>связи изучаемых явлений, объектов окру</w:t>
            </w:r>
            <w:r w:rsidRPr="000206F9">
              <w:rPr>
                <w:spacing w:val="-16"/>
                <w:lang w:eastAsia="ru-RU"/>
              </w:rPr>
              <w:t xml:space="preserve">жающего мира, </w:t>
            </w:r>
            <w:r w:rsidRPr="000206F9">
              <w:rPr>
                <w:spacing w:val="-16"/>
                <w:lang w:eastAsia="ru-RU"/>
              </w:rPr>
              <w:lastRenderedPageBreak/>
              <w:t>свободное владение изу</w:t>
            </w:r>
            <w:r w:rsidRPr="000206F9">
              <w:rPr>
                <w:spacing w:val="-15"/>
                <w:lang w:eastAsia="ru-RU"/>
              </w:rPr>
              <w:t>чаемыми учебными материалами и инстру</w:t>
            </w:r>
            <w:r w:rsidRPr="000206F9">
              <w:rPr>
                <w:spacing w:val="-14"/>
                <w:lang w:eastAsia="ru-RU"/>
              </w:rPr>
              <w:t>ментами, умение применять полученные </w:t>
            </w:r>
            <w:r w:rsidRPr="000206F9">
              <w:rPr>
                <w:spacing w:val="-19"/>
                <w:lang w:eastAsia="ru-RU"/>
              </w:rPr>
              <w:t>знания и умения при решении нестандарт</w:t>
            </w:r>
            <w:r w:rsidRPr="000206F9">
              <w:rPr>
                <w:lang w:eastAsia="ru-RU"/>
              </w:rPr>
              <w:t>ных задач.</w:t>
            </w:r>
          </w:p>
        </w:tc>
      </w:tr>
    </w:tbl>
    <w:p w:rsidR="00935C4A" w:rsidRPr="000206F9" w:rsidRDefault="00935C4A" w:rsidP="00935C4A">
      <w:pPr>
        <w:shd w:val="clear" w:color="auto" w:fill="FFFFFF"/>
        <w:rPr>
          <w:rFonts w:ascii="Arial" w:hAnsi="Arial" w:cs="Arial"/>
          <w:color w:val="181818"/>
          <w:sz w:val="21"/>
          <w:szCs w:val="21"/>
          <w:lang w:eastAsia="ru-RU"/>
        </w:rPr>
      </w:pPr>
    </w:p>
    <w:p w:rsidR="00935C4A" w:rsidRDefault="00935C4A" w:rsidP="00935C4A">
      <w:pPr>
        <w:jc w:val="center"/>
        <w:rPr>
          <w:color w:val="000000"/>
        </w:rPr>
      </w:pPr>
    </w:p>
    <w:p w:rsidR="00935C4A" w:rsidRDefault="00D654D9" w:rsidP="00935C4A">
      <w:pPr>
        <w:jc w:val="center"/>
        <w:rPr>
          <w:color w:val="000000"/>
        </w:rPr>
      </w:pPr>
      <w:r>
        <w:rPr>
          <w:color w:val="000000"/>
        </w:rPr>
        <w:t>Промежуточная аттестация. Тест.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Ф.И.______________________________________________________</w:t>
      </w:r>
    </w:p>
    <w:p w:rsidR="00D654D9" w:rsidRPr="00D654D9" w:rsidRDefault="00D654D9" w:rsidP="00D654D9">
      <w:pPr>
        <w:jc w:val="both"/>
        <w:rPr>
          <w:b/>
        </w:rPr>
      </w:pP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1.Самый </w:t>
      </w:r>
      <w:r w:rsidRPr="00D654D9">
        <w:rPr>
          <w:b/>
          <w:u w:val="single"/>
        </w:rPr>
        <w:t>большой</w:t>
      </w:r>
      <w:r w:rsidRPr="00D654D9">
        <w:rPr>
          <w:b/>
        </w:rPr>
        <w:t xml:space="preserve"> по площади океан:</w:t>
      </w:r>
    </w:p>
    <w:p w:rsidR="00D654D9" w:rsidRPr="00D654D9" w:rsidRDefault="00D654D9" w:rsidP="00D654D9">
      <w:pPr>
        <w:pStyle w:val="a7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Атлантический океан</w:t>
      </w:r>
    </w:p>
    <w:p w:rsidR="00D654D9" w:rsidRPr="00D654D9" w:rsidRDefault="00D654D9" w:rsidP="00D654D9">
      <w:pPr>
        <w:pStyle w:val="a7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Индийский океан</w:t>
      </w:r>
    </w:p>
    <w:p w:rsidR="00D654D9" w:rsidRPr="00D654D9" w:rsidRDefault="00D654D9" w:rsidP="00D654D9">
      <w:pPr>
        <w:pStyle w:val="a7"/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Тихий океан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2. Самый </w:t>
      </w:r>
      <w:r w:rsidRPr="00D654D9">
        <w:rPr>
          <w:b/>
          <w:u w:val="single"/>
        </w:rPr>
        <w:t>маленький и холодный</w:t>
      </w:r>
      <w:r w:rsidRPr="00D654D9">
        <w:rPr>
          <w:b/>
        </w:rPr>
        <w:t xml:space="preserve"> океан:</w:t>
      </w:r>
    </w:p>
    <w:p w:rsidR="00D654D9" w:rsidRPr="00D654D9" w:rsidRDefault="00D654D9" w:rsidP="00D654D9">
      <w:pPr>
        <w:pStyle w:val="a7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Тихий океан</w:t>
      </w:r>
    </w:p>
    <w:p w:rsidR="00D654D9" w:rsidRPr="00D654D9" w:rsidRDefault="00D654D9" w:rsidP="00D654D9">
      <w:pPr>
        <w:pStyle w:val="a7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Атлантический океан</w:t>
      </w:r>
    </w:p>
    <w:p w:rsidR="00D654D9" w:rsidRPr="00D654D9" w:rsidRDefault="00D654D9" w:rsidP="00D654D9">
      <w:pPr>
        <w:pStyle w:val="a7"/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Северный Ледовитый океан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3. Это океан протянулся через весь земной шар </w:t>
      </w:r>
      <w:r w:rsidRPr="00D654D9">
        <w:rPr>
          <w:b/>
          <w:u w:val="single"/>
        </w:rPr>
        <w:t>с севера на юг:</w:t>
      </w:r>
    </w:p>
    <w:p w:rsidR="00D654D9" w:rsidRPr="00D654D9" w:rsidRDefault="00D654D9" w:rsidP="00D654D9">
      <w:pPr>
        <w:pStyle w:val="a7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Тихий океан</w:t>
      </w:r>
    </w:p>
    <w:p w:rsidR="00D654D9" w:rsidRPr="00D654D9" w:rsidRDefault="00D654D9" w:rsidP="00D654D9">
      <w:pPr>
        <w:pStyle w:val="a7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Атлантический океан</w:t>
      </w:r>
    </w:p>
    <w:p w:rsidR="00D654D9" w:rsidRPr="00D654D9" w:rsidRDefault="00D654D9" w:rsidP="00D654D9">
      <w:pPr>
        <w:pStyle w:val="a7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Северный Ледовитый океан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4.  Прибрежные части океанов, это:</w:t>
      </w:r>
    </w:p>
    <w:p w:rsidR="00D654D9" w:rsidRPr="00D654D9" w:rsidRDefault="00D654D9" w:rsidP="00D654D9">
      <w:pPr>
        <w:pStyle w:val="a7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Моря</w:t>
      </w:r>
    </w:p>
    <w:p w:rsidR="00D654D9" w:rsidRPr="00D654D9" w:rsidRDefault="00D654D9" w:rsidP="00D654D9">
      <w:pPr>
        <w:pStyle w:val="a7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Реки</w:t>
      </w:r>
    </w:p>
    <w:p w:rsidR="00D654D9" w:rsidRPr="00D654D9" w:rsidRDefault="00D654D9" w:rsidP="00D654D9">
      <w:pPr>
        <w:pStyle w:val="a7"/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Озёра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5. Самый </w:t>
      </w:r>
      <w:r w:rsidRPr="00D654D9">
        <w:rPr>
          <w:b/>
          <w:u w:val="single"/>
        </w:rPr>
        <w:t>жаркий</w:t>
      </w:r>
      <w:r w:rsidRPr="00D654D9">
        <w:rPr>
          <w:b/>
        </w:rPr>
        <w:t xml:space="preserve"> материк земного шара:</w:t>
      </w:r>
    </w:p>
    <w:p w:rsidR="00D654D9" w:rsidRPr="00D654D9" w:rsidRDefault="00D654D9" w:rsidP="00D654D9">
      <w:pPr>
        <w:pStyle w:val="a7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Южная Америка</w:t>
      </w:r>
    </w:p>
    <w:p w:rsidR="00D654D9" w:rsidRPr="00D654D9" w:rsidRDefault="00D654D9" w:rsidP="00D654D9">
      <w:pPr>
        <w:pStyle w:val="a7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 xml:space="preserve">Евразия </w:t>
      </w:r>
    </w:p>
    <w:p w:rsidR="00D654D9" w:rsidRPr="00D654D9" w:rsidRDefault="00D654D9" w:rsidP="00D654D9">
      <w:pPr>
        <w:pStyle w:val="a7"/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Африка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6. Самый большой остров у берегов Африки:</w:t>
      </w:r>
    </w:p>
    <w:p w:rsidR="00D654D9" w:rsidRPr="00D654D9" w:rsidRDefault="00D654D9" w:rsidP="00D654D9">
      <w:pPr>
        <w:pStyle w:val="a7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о. Тасмания</w:t>
      </w:r>
    </w:p>
    <w:p w:rsidR="00D654D9" w:rsidRPr="00D654D9" w:rsidRDefault="00D654D9" w:rsidP="00D654D9">
      <w:pPr>
        <w:pStyle w:val="a7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о. Сахалин</w:t>
      </w:r>
    </w:p>
    <w:p w:rsidR="00D654D9" w:rsidRPr="00D654D9" w:rsidRDefault="00D654D9" w:rsidP="00D654D9">
      <w:pPr>
        <w:pStyle w:val="a7"/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о. Мадагаскар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7. Самая большая пустыня в мире располагается в Африке и называется:</w:t>
      </w:r>
    </w:p>
    <w:p w:rsidR="00D654D9" w:rsidRPr="00D654D9" w:rsidRDefault="00D654D9" w:rsidP="00D654D9">
      <w:pPr>
        <w:pStyle w:val="a7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Калахари</w:t>
      </w:r>
    </w:p>
    <w:p w:rsidR="00D654D9" w:rsidRPr="00D654D9" w:rsidRDefault="00D654D9" w:rsidP="00D654D9">
      <w:pPr>
        <w:pStyle w:val="a7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Гоби</w:t>
      </w:r>
    </w:p>
    <w:p w:rsidR="00D654D9" w:rsidRPr="00D654D9" w:rsidRDefault="00D654D9" w:rsidP="00D654D9">
      <w:pPr>
        <w:pStyle w:val="a7"/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Сахара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8. Какие животные обитают в </w:t>
      </w:r>
      <w:r w:rsidRPr="00D654D9">
        <w:rPr>
          <w:b/>
          <w:u w:val="single"/>
        </w:rPr>
        <w:t>саваннах</w:t>
      </w:r>
      <w:r w:rsidRPr="00D654D9">
        <w:rPr>
          <w:b/>
        </w:rPr>
        <w:t xml:space="preserve"> Африки:</w:t>
      </w:r>
    </w:p>
    <w:p w:rsidR="00D654D9" w:rsidRPr="00D654D9" w:rsidRDefault="00D654D9" w:rsidP="00D654D9">
      <w:pPr>
        <w:pStyle w:val="a7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Белые медведи, лемминги, песцы</w:t>
      </w:r>
    </w:p>
    <w:p w:rsidR="00D654D9" w:rsidRPr="00D654D9" w:rsidRDefault="00D654D9" w:rsidP="00D654D9">
      <w:pPr>
        <w:pStyle w:val="a7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Слоны, жирафы, зебры, антилопы</w:t>
      </w:r>
    </w:p>
    <w:p w:rsidR="00D654D9" w:rsidRPr="00D654D9" w:rsidRDefault="00D654D9" w:rsidP="00D654D9">
      <w:pPr>
        <w:pStyle w:val="a7"/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Кенгуру, утконосы, ехидны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9.</w:t>
      </w:r>
      <w:r w:rsidRPr="00D654D9">
        <w:rPr>
          <w:b/>
          <w:u w:val="single"/>
        </w:rPr>
        <w:t>Растительность пустынь</w:t>
      </w:r>
      <w:r w:rsidRPr="00D654D9">
        <w:rPr>
          <w:b/>
        </w:rPr>
        <w:t xml:space="preserve"> Африки:</w:t>
      </w:r>
    </w:p>
    <w:p w:rsidR="00D654D9" w:rsidRPr="00D654D9" w:rsidRDefault="00D654D9" w:rsidP="00D654D9">
      <w:pPr>
        <w:pStyle w:val="a7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Ель, сосна, берёза, кедр</w:t>
      </w:r>
    </w:p>
    <w:p w:rsidR="00D654D9" w:rsidRPr="00D654D9" w:rsidRDefault="00D654D9" w:rsidP="00D654D9">
      <w:pPr>
        <w:pStyle w:val="a7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Колючие кустарники, акации</w:t>
      </w:r>
    </w:p>
    <w:p w:rsidR="00D654D9" w:rsidRPr="00D654D9" w:rsidRDefault="00D654D9" w:rsidP="00D654D9">
      <w:pPr>
        <w:pStyle w:val="a7"/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Карликовая ива и берёза, голубика, морошка</w:t>
      </w:r>
    </w:p>
    <w:p w:rsidR="00D654D9" w:rsidRPr="00D654D9" w:rsidRDefault="00D654D9" w:rsidP="00D654D9">
      <w:pPr>
        <w:jc w:val="both"/>
      </w:pP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10.Самый </w:t>
      </w:r>
      <w:r w:rsidRPr="00D654D9">
        <w:rPr>
          <w:b/>
          <w:u w:val="single"/>
        </w:rPr>
        <w:t>маленький</w:t>
      </w:r>
      <w:r w:rsidRPr="00D654D9">
        <w:rPr>
          <w:b/>
        </w:rPr>
        <w:t xml:space="preserve"> по площади материк Земли:</w:t>
      </w:r>
    </w:p>
    <w:p w:rsidR="00D654D9" w:rsidRPr="00D654D9" w:rsidRDefault="00D654D9" w:rsidP="00D654D9">
      <w:pPr>
        <w:pStyle w:val="a7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Южная Америка</w:t>
      </w:r>
    </w:p>
    <w:p w:rsidR="00D654D9" w:rsidRPr="00D654D9" w:rsidRDefault="00D654D9" w:rsidP="00D654D9">
      <w:pPr>
        <w:pStyle w:val="a7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Африка</w:t>
      </w:r>
    </w:p>
    <w:p w:rsidR="00D654D9" w:rsidRPr="00D654D9" w:rsidRDefault="00D654D9" w:rsidP="00D654D9">
      <w:pPr>
        <w:pStyle w:val="a7"/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Австралия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11. Сумчатые животные обитают в:</w:t>
      </w:r>
    </w:p>
    <w:p w:rsidR="00D654D9" w:rsidRPr="00D654D9" w:rsidRDefault="00D654D9" w:rsidP="00D654D9">
      <w:pPr>
        <w:pStyle w:val="a7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Африке</w:t>
      </w:r>
    </w:p>
    <w:p w:rsidR="00D654D9" w:rsidRPr="00D654D9" w:rsidRDefault="00D654D9" w:rsidP="00D654D9">
      <w:pPr>
        <w:pStyle w:val="a7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Евразии</w:t>
      </w:r>
    </w:p>
    <w:p w:rsidR="00D654D9" w:rsidRPr="00D654D9" w:rsidRDefault="00D654D9" w:rsidP="00D654D9">
      <w:pPr>
        <w:pStyle w:val="a7"/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Австралии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12.Животный мир Австралии:</w:t>
      </w:r>
    </w:p>
    <w:p w:rsidR="00D654D9" w:rsidRPr="00D654D9" w:rsidRDefault="00D654D9" w:rsidP="00D654D9">
      <w:pPr>
        <w:pStyle w:val="a7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lastRenderedPageBreak/>
        <w:t>Белые медведи, лемминги, песцы</w:t>
      </w:r>
    </w:p>
    <w:p w:rsidR="00D654D9" w:rsidRPr="00D654D9" w:rsidRDefault="00D654D9" w:rsidP="00D654D9">
      <w:pPr>
        <w:pStyle w:val="a7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Слоны, жирафы, зебры, антилопы</w:t>
      </w:r>
    </w:p>
    <w:p w:rsidR="00D654D9" w:rsidRPr="00D654D9" w:rsidRDefault="00D654D9" w:rsidP="00D654D9">
      <w:pPr>
        <w:pStyle w:val="a7"/>
        <w:numPr>
          <w:ilvl w:val="0"/>
          <w:numId w:val="1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 xml:space="preserve">Кенгуру, </w:t>
      </w:r>
      <w:proofErr w:type="gramStart"/>
      <w:r w:rsidRPr="00D654D9">
        <w:rPr>
          <w:rFonts w:ascii="Times New Roman" w:hAnsi="Times New Roman" w:cs="Times New Roman"/>
          <w:sz w:val="24"/>
          <w:szCs w:val="24"/>
        </w:rPr>
        <w:t>коалы,  утконосы</w:t>
      </w:r>
      <w:proofErr w:type="gramEnd"/>
      <w:r w:rsidRPr="00D654D9">
        <w:rPr>
          <w:rFonts w:ascii="Times New Roman" w:hAnsi="Times New Roman" w:cs="Times New Roman"/>
          <w:sz w:val="24"/>
          <w:szCs w:val="24"/>
        </w:rPr>
        <w:t>, ехидны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13. </w:t>
      </w:r>
      <w:r w:rsidRPr="00D654D9">
        <w:rPr>
          <w:b/>
          <w:u w:val="single"/>
        </w:rPr>
        <w:t>Самый высокий и холодный</w:t>
      </w:r>
      <w:r w:rsidRPr="00D654D9">
        <w:rPr>
          <w:b/>
        </w:rPr>
        <w:t xml:space="preserve"> материк:</w:t>
      </w:r>
    </w:p>
    <w:p w:rsidR="00D654D9" w:rsidRPr="00D654D9" w:rsidRDefault="00D654D9" w:rsidP="00D654D9">
      <w:pPr>
        <w:pStyle w:val="a7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 xml:space="preserve">Евразия </w:t>
      </w:r>
    </w:p>
    <w:p w:rsidR="00D654D9" w:rsidRPr="00D654D9" w:rsidRDefault="00D654D9" w:rsidP="00D654D9">
      <w:pPr>
        <w:pStyle w:val="a7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Антарктида</w:t>
      </w:r>
    </w:p>
    <w:p w:rsidR="00D654D9" w:rsidRPr="00D654D9" w:rsidRDefault="00D654D9" w:rsidP="00D654D9">
      <w:pPr>
        <w:pStyle w:val="a7"/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Северная Америка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14.В центре Антарктиды находится:</w:t>
      </w:r>
    </w:p>
    <w:p w:rsidR="00D654D9" w:rsidRPr="00D654D9" w:rsidRDefault="00D654D9" w:rsidP="00D654D9">
      <w:pPr>
        <w:pStyle w:val="a7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Южный полюс</w:t>
      </w:r>
    </w:p>
    <w:p w:rsidR="00D654D9" w:rsidRPr="00D654D9" w:rsidRDefault="00D654D9" w:rsidP="00D654D9">
      <w:pPr>
        <w:pStyle w:val="a7"/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Северный полюс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15.Животный мир   Антарктиды:</w:t>
      </w:r>
    </w:p>
    <w:p w:rsidR="00D654D9" w:rsidRPr="00D654D9" w:rsidRDefault="00D654D9" w:rsidP="00D654D9">
      <w:pPr>
        <w:pStyle w:val="a7"/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Пингвины, тюлени, киты</w:t>
      </w:r>
    </w:p>
    <w:p w:rsidR="00D654D9" w:rsidRPr="00D654D9" w:rsidRDefault="00D654D9" w:rsidP="00D654D9">
      <w:pPr>
        <w:pStyle w:val="a7"/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Слоны, жирафы, зебры, антилопы</w:t>
      </w:r>
    </w:p>
    <w:p w:rsidR="00D654D9" w:rsidRPr="00D654D9" w:rsidRDefault="00D654D9" w:rsidP="00D654D9">
      <w:pPr>
        <w:pStyle w:val="a7"/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 xml:space="preserve">Кенгуру, </w:t>
      </w:r>
      <w:proofErr w:type="gramStart"/>
      <w:r w:rsidRPr="00D654D9">
        <w:rPr>
          <w:rFonts w:ascii="Times New Roman" w:hAnsi="Times New Roman" w:cs="Times New Roman"/>
          <w:sz w:val="24"/>
          <w:szCs w:val="24"/>
        </w:rPr>
        <w:t>коалы,  утконосы</w:t>
      </w:r>
      <w:proofErr w:type="gramEnd"/>
      <w:r w:rsidRPr="00D654D9">
        <w:rPr>
          <w:rFonts w:ascii="Times New Roman" w:hAnsi="Times New Roman" w:cs="Times New Roman"/>
          <w:sz w:val="24"/>
          <w:szCs w:val="24"/>
        </w:rPr>
        <w:t>, ехидны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16.В 1492 году берегов Америки достиг:</w:t>
      </w:r>
    </w:p>
    <w:p w:rsidR="00D654D9" w:rsidRPr="00D654D9" w:rsidRDefault="00D654D9" w:rsidP="00D654D9">
      <w:pPr>
        <w:pStyle w:val="a7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Христофор Колумб</w:t>
      </w:r>
    </w:p>
    <w:p w:rsidR="00D654D9" w:rsidRPr="00D654D9" w:rsidRDefault="00D654D9" w:rsidP="00D654D9">
      <w:pPr>
        <w:pStyle w:val="a7"/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54D9">
        <w:rPr>
          <w:rFonts w:ascii="Times New Roman" w:hAnsi="Times New Roman" w:cs="Times New Roman"/>
          <w:sz w:val="24"/>
          <w:szCs w:val="24"/>
        </w:rPr>
        <w:t>Америго</w:t>
      </w:r>
      <w:proofErr w:type="spellEnd"/>
      <w:r w:rsidRPr="00D654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54D9">
        <w:rPr>
          <w:rFonts w:ascii="Times New Roman" w:hAnsi="Times New Roman" w:cs="Times New Roman"/>
          <w:sz w:val="24"/>
          <w:szCs w:val="24"/>
        </w:rPr>
        <w:t>Веспуччи</w:t>
      </w:r>
      <w:proofErr w:type="spellEnd"/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17. Северную и Южную Америку разделяет:</w:t>
      </w:r>
    </w:p>
    <w:p w:rsidR="00D654D9" w:rsidRPr="00D654D9" w:rsidRDefault="00D654D9" w:rsidP="00D654D9">
      <w:pPr>
        <w:pStyle w:val="a7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Панамский канал</w:t>
      </w:r>
    </w:p>
    <w:p w:rsidR="00D654D9" w:rsidRPr="00D654D9" w:rsidRDefault="00D654D9" w:rsidP="00D654D9">
      <w:pPr>
        <w:pStyle w:val="a7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Берингов пролив</w:t>
      </w:r>
    </w:p>
    <w:p w:rsidR="00D654D9" w:rsidRPr="00D654D9" w:rsidRDefault="00D654D9" w:rsidP="00D654D9">
      <w:pPr>
        <w:pStyle w:val="a7"/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Пролив Дрейка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18. </w:t>
      </w:r>
      <w:r w:rsidRPr="00D654D9">
        <w:rPr>
          <w:b/>
          <w:u w:val="single"/>
        </w:rPr>
        <w:t>Самый большой</w:t>
      </w:r>
      <w:r w:rsidRPr="00D654D9">
        <w:rPr>
          <w:b/>
        </w:rPr>
        <w:t xml:space="preserve"> остров у берегов Северной Америки, это:</w:t>
      </w:r>
    </w:p>
    <w:p w:rsidR="00D654D9" w:rsidRPr="00D654D9" w:rsidRDefault="00D654D9" w:rsidP="00D654D9">
      <w:pPr>
        <w:pStyle w:val="a7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о. Ямайка</w:t>
      </w:r>
    </w:p>
    <w:p w:rsidR="00D654D9" w:rsidRPr="00D654D9" w:rsidRDefault="00D654D9" w:rsidP="00D654D9">
      <w:pPr>
        <w:pStyle w:val="a7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о. Гренландия</w:t>
      </w:r>
    </w:p>
    <w:p w:rsidR="00D654D9" w:rsidRPr="00D654D9" w:rsidRDefault="00D654D9" w:rsidP="00D654D9">
      <w:pPr>
        <w:pStyle w:val="a7"/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о. Гаити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19. Животный мир зоны тундры Северной Америки, это:</w:t>
      </w:r>
    </w:p>
    <w:p w:rsidR="00D654D9" w:rsidRPr="00D654D9" w:rsidRDefault="00D654D9" w:rsidP="00D654D9">
      <w:pPr>
        <w:pStyle w:val="a7"/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Олени, куницы, росомахи, медведи</w:t>
      </w:r>
    </w:p>
    <w:p w:rsidR="00D654D9" w:rsidRPr="00D654D9" w:rsidRDefault="00D654D9" w:rsidP="00D654D9">
      <w:pPr>
        <w:pStyle w:val="a7"/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Песцы, полярные волки, лемминги</w:t>
      </w:r>
    </w:p>
    <w:p w:rsidR="00D654D9" w:rsidRPr="00D654D9" w:rsidRDefault="00D654D9" w:rsidP="00D654D9">
      <w:pPr>
        <w:pStyle w:val="a7"/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Суслики, луговые собачки, кенгуровые крысы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20.Четвёртый по величине материк Земли, </w:t>
      </w:r>
      <w:proofErr w:type="gramStart"/>
      <w:r w:rsidRPr="00D654D9">
        <w:rPr>
          <w:b/>
        </w:rPr>
        <w:t>расположен  в</w:t>
      </w:r>
      <w:proofErr w:type="gramEnd"/>
      <w:r w:rsidRPr="00D654D9">
        <w:rPr>
          <w:b/>
        </w:rPr>
        <w:t xml:space="preserve"> западном полушарии. Имеет форму вытянутого треугольника, это:</w:t>
      </w:r>
    </w:p>
    <w:p w:rsidR="00D654D9" w:rsidRPr="00D654D9" w:rsidRDefault="00D654D9" w:rsidP="00D654D9">
      <w:pPr>
        <w:pStyle w:val="a7"/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Южная Америка</w:t>
      </w:r>
    </w:p>
    <w:p w:rsidR="00D654D9" w:rsidRPr="00D654D9" w:rsidRDefault="00D654D9" w:rsidP="00D654D9">
      <w:pPr>
        <w:pStyle w:val="a7"/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Евразия</w:t>
      </w:r>
    </w:p>
    <w:p w:rsidR="00D654D9" w:rsidRPr="00D654D9" w:rsidRDefault="00D654D9" w:rsidP="00D654D9">
      <w:pPr>
        <w:pStyle w:val="a7"/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Австралия</w:t>
      </w:r>
    </w:p>
    <w:p w:rsidR="00D654D9" w:rsidRPr="00D654D9" w:rsidRDefault="00D654D9" w:rsidP="00D654D9">
      <w:pPr>
        <w:jc w:val="both"/>
      </w:pP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21.Горы, протянувшие с севера на юг на материке Южная Америка:</w:t>
      </w:r>
    </w:p>
    <w:p w:rsidR="00D654D9" w:rsidRPr="00D654D9" w:rsidRDefault="00D654D9" w:rsidP="00D654D9">
      <w:pPr>
        <w:pStyle w:val="a7"/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Гималаи</w:t>
      </w:r>
    </w:p>
    <w:p w:rsidR="00D654D9" w:rsidRPr="00D654D9" w:rsidRDefault="00D654D9" w:rsidP="00D654D9">
      <w:pPr>
        <w:pStyle w:val="a7"/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Кавказ</w:t>
      </w:r>
    </w:p>
    <w:p w:rsidR="00D654D9" w:rsidRPr="00D654D9" w:rsidRDefault="00D654D9" w:rsidP="00D654D9">
      <w:pPr>
        <w:pStyle w:val="a7"/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Анды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22.Самая большая река Южной Америки и самая многоводная река земного шара:</w:t>
      </w:r>
    </w:p>
    <w:p w:rsidR="00D654D9" w:rsidRPr="00D654D9" w:rsidRDefault="00D654D9" w:rsidP="00D654D9">
      <w:pPr>
        <w:pStyle w:val="a7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Миссисипи</w:t>
      </w:r>
    </w:p>
    <w:p w:rsidR="00D654D9" w:rsidRPr="00D654D9" w:rsidRDefault="00D654D9" w:rsidP="00D654D9">
      <w:pPr>
        <w:pStyle w:val="a7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Амазонка</w:t>
      </w:r>
    </w:p>
    <w:p w:rsidR="00D654D9" w:rsidRPr="00D654D9" w:rsidRDefault="00D654D9" w:rsidP="00D654D9">
      <w:pPr>
        <w:pStyle w:val="a7"/>
        <w:numPr>
          <w:ilvl w:val="0"/>
          <w:numId w:val="26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Конго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>23. Самый большой материк земного шара, занимает одну треть всей суши планеты:</w:t>
      </w:r>
    </w:p>
    <w:p w:rsidR="00D654D9" w:rsidRPr="00D654D9" w:rsidRDefault="00D654D9" w:rsidP="00D654D9">
      <w:pPr>
        <w:pStyle w:val="a7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Антарктида</w:t>
      </w:r>
    </w:p>
    <w:p w:rsidR="00D654D9" w:rsidRPr="00D654D9" w:rsidRDefault="00D654D9" w:rsidP="00D654D9">
      <w:pPr>
        <w:pStyle w:val="a7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 xml:space="preserve">Африка </w:t>
      </w:r>
    </w:p>
    <w:p w:rsidR="00D654D9" w:rsidRPr="00D654D9" w:rsidRDefault="00D654D9" w:rsidP="00D654D9">
      <w:pPr>
        <w:pStyle w:val="a7"/>
        <w:numPr>
          <w:ilvl w:val="0"/>
          <w:numId w:val="2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Евразия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24.Материк </w:t>
      </w:r>
      <w:proofErr w:type="gramStart"/>
      <w:r w:rsidRPr="00D654D9">
        <w:rPr>
          <w:b/>
        </w:rPr>
        <w:t>Евразия  располагается</w:t>
      </w:r>
      <w:proofErr w:type="gramEnd"/>
      <w:r w:rsidRPr="00D654D9">
        <w:rPr>
          <w:b/>
        </w:rPr>
        <w:t>:</w:t>
      </w:r>
    </w:p>
    <w:p w:rsidR="00D654D9" w:rsidRPr="00D654D9" w:rsidRDefault="00D654D9" w:rsidP="00D654D9">
      <w:pPr>
        <w:pStyle w:val="a7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В западном полушарии</w:t>
      </w:r>
    </w:p>
    <w:p w:rsidR="00D654D9" w:rsidRPr="00D654D9" w:rsidRDefault="00D654D9" w:rsidP="00D654D9">
      <w:pPr>
        <w:pStyle w:val="a7"/>
        <w:numPr>
          <w:ilvl w:val="0"/>
          <w:numId w:val="2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В восточном полушарии</w:t>
      </w:r>
    </w:p>
    <w:p w:rsidR="00D654D9" w:rsidRPr="00D654D9" w:rsidRDefault="00D654D9" w:rsidP="00D654D9">
      <w:pPr>
        <w:jc w:val="both"/>
        <w:rPr>
          <w:b/>
        </w:rPr>
      </w:pPr>
      <w:r w:rsidRPr="00D654D9">
        <w:rPr>
          <w:b/>
        </w:rPr>
        <w:t xml:space="preserve">25. Самые </w:t>
      </w:r>
      <w:r w:rsidRPr="00D654D9">
        <w:rPr>
          <w:b/>
          <w:u w:val="single"/>
        </w:rPr>
        <w:t>высокие горы</w:t>
      </w:r>
      <w:r w:rsidRPr="00D654D9">
        <w:rPr>
          <w:b/>
        </w:rPr>
        <w:t xml:space="preserve"> мира:</w:t>
      </w:r>
    </w:p>
    <w:p w:rsidR="00D654D9" w:rsidRPr="00D654D9" w:rsidRDefault="00D654D9" w:rsidP="00D654D9">
      <w:pPr>
        <w:pStyle w:val="a7"/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Гималаи</w:t>
      </w:r>
    </w:p>
    <w:p w:rsidR="00D654D9" w:rsidRPr="00D654D9" w:rsidRDefault="00D654D9" w:rsidP="00D654D9">
      <w:pPr>
        <w:pStyle w:val="a7"/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Кавказ</w:t>
      </w:r>
    </w:p>
    <w:p w:rsidR="00D654D9" w:rsidRPr="00D654D9" w:rsidRDefault="00D654D9" w:rsidP="00D654D9">
      <w:pPr>
        <w:pStyle w:val="a7"/>
        <w:numPr>
          <w:ilvl w:val="0"/>
          <w:numId w:val="2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54D9">
        <w:rPr>
          <w:rFonts w:ascii="Times New Roman" w:hAnsi="Times New Roman" w:cs="Times New Roman"/>
          <w:sz w:val="24"/>
          <w:szCs w:val="24"/>
        </w:rPr>
        <w:t>Уральские горы</w:t>
      </w:r>
    </w:p>
    <w:p w:rsidR="00D654D9" w:rsidRDefault="00D654D9" w:rsidP="00D654D9">
      <w:pPr>
        <w:jc w:val="both"/>
      </w:pPr>
    </w:p>
    <w:p w:rsidR="00373265" w:rsidRPr="00D654D9" w:rsidRDefault="00373265" w:rsidP="00D654D9">
      <w:pPr>
        <w:jc w:val="both"/>
      </w:pPr>
    </w:p>
    <w:p w:rsidR="00686CEE" w:rsidRDefault="00686CEE" w:rsidP="00D654D9">
      <w:pPr>
        <w:rPr>
          <w:b/>
        </w:rPr>
      </w:pPr>
    </w:p>
    <w:p w:rsidR="00D654D9" w:rsidRPr="00D654D9" w:rsidRDefault="00D654D9" w:rsidP="00D654D9">
      <w:pPr>
        <w:rPr>
          <w:b/>
        </w:rPr>
      </w:pPr>
      <w:r w:rsidRPr="00D654D9">
        <w:rPr>
          <w:b/>
        </w:rPr>
        <w:t>8 класс география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5"/>
        <w:gridCol w:w="375"/>
        <w:gridCol w:w="363"/>
        <w:gridCol w:w="375"/>
        <w:gridCol w:w="374"/>
        <w:gridCol w:w="374"/>
        <w:gridCol w:w="374"/>
        <w:gridCol w:w="362"/>
        <w:gridCol w:w="362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  <w:gridCol w:w="434"/>
      </w:tblGrid>
      <w:tr w:rsidR="00D654D9" w:rsidRPr="00D654D9" w:rsidTr="00D654D9">
        <w:trPr>
          <w:trHeight w:val="128"/>
        </w:trPr>
        <w:tc>
          <w:tcPr>
            <w:tcW w:w="392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3</w:t>
            </w:r>
          </w:p>
        </w:tc>
        <w:tc>
          <w:tcPr>
            <w:tcW w:w="426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4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5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6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7</w:t>
            </w:r>
          </w:p>
        </w:tc>
        <w:tc>
          <w:tcPr>
            <w:tcW w:w="426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8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9</w:t>
            </w:r>
          </w:p>
        </w:tc>
        <w:tc>
          <w:tcPr>
            <w:tcW w:w="440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12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15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16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17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18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19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20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21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22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23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24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25</w:t>
            </w:r>
          </w:p>
        </w:tc>
      </w:tr>
      <w:tr w:rsidR="00D654D9" w:rsidRPr="00D654D9" w:rsidTr="00D654D9">
        <w:tc>
          <w:tcPr>
            <w:tcW w:w="392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 xml:space="preserve">С 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26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А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26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25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40" w:type="dxa"/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А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С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В</w:t>
            </w:r>
          </w:p>
        </w:tc>
        <w:tc>
          <w:tcPr>
            <w:tcW w:w="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4D9" w:rsidRPr="00D654D9" w:rsidRDefault="00D654D9" w:rsidP="005367C2">
            <w:pPr>
              <w:rPr>
                <w:b/>
              </w:rPr>
            </w:pPr>
            <w:r w:rsidRPr="00D654D9">
              <w:rPr>
                <w:b/>
              </w:rPr>
              <w:t>А</w:t>
            </w:r>
          </w:p>
        </w:tc>
      </w:tr>
    </w:tbl>
    <w:p w:rsidR="00D654D9" w:rsidRPr="00D654D9" w:rsidRDefault="00D654D9" w:rsidP="00D654D9">
      <w:pPr>
        <w:rPr>
          <w:b/>
        </w:rPr>
      </w:pPr>
    </w:p>
    <w:p w:rsidR="00D654D9" w:rsidRPr="00D654D9" w:rsidRDefault="00D654D9" w:rsidP="00D654D9">
      <w:pPr>
        <w:rPr>
          <w:b/>
        </w:rPr>
      </w:pPr>
    </w:p>
    <w:p w:rsidR="00D654D9" w:rsidRPr="00D654D9" w:rsidRDefault="00D654D9" w:rsidP="00935C4A">
      <w:pPr>
        <w:jc w:val="center"/>
        <w:rPr>
          <w:color w:val="000000"/>
        </w:rPr>
      </w:pPr>
    </w:p>
    <w:p w:rsidR="00935C4A" w:rsidRPr="00D654D9" w:rsidRDefault="00935C4A" w:rsidP="00935C4A">
      <w:pPr>
        <w:jc w:val="center"/>
        <w:rPr>
          <w:color w:val="000000"/>
        </w:rPr>
      </w:pPr>
    </w:p>
    <w:p w:rsidR="00935C4A" w:rsidRPr="00D654D9" w:rsidRDefault="00935C4A" w:rsidP="00935C4A">
      <w:pPr>
        <w:jc w:val="center"/>
        <w:rPr>
          <w:color w:val="000000"/>
        </w:rPr>
      </w:pPr>
    </w:p>
    <w:p w:rsidR="00935C4A" w:rsidRPr="00D654D9" w:rsidRDefault="00935C4A" w:rsidP="00935C4A">
      <w:pPr>
        <w:jc w:val="center"/>
        <w:rPr>
          <w:color w:val="000000"/>
        </w:rPr>
      </w:pPr>
    </w:p>
    <w:p w:rsidR="00935C4A" w:rsidRPr="00D654D9" w:rsidRDefault="00935C4A" w:rsidP="00935C4A">
      <w:pPr>
        <w:jc w:val="center"/>
        <w:rPr>
          <w:color w:val="000000"/>
        </w:rPr>
      </w:pPr>
    </w:p>
    <w:p w:rsidR="00935C4A" w:rsidRDefault="00935C4A" w:rsidP="00935C4A">
      <w:pPr>
        <w:jc w:val="center"/>
        <w:rPr>
          <w:color w:val="000000"/>
        </w:rPr>
      </w:pPr>
    </w:p>
    <w:p w:rsidR="00FE0F13" w:rsidRDefault="00FE0F13" w:rsidP="00F67C65">
      <w:pPr>
        <w:pStyle w:val="a3"/>
        <w:spacing w:before="0" w:after="0"/>
        <w:jc w:val="center"/>
        <w:rPr>
          <w:b/>
        </w:rPr>
      </w:pPr>
    </w:p>
    <w:p w:rsidR="00FE0F13" w:rsidRDefault="00FE0F13" w:rsidP="00F67C65">
      <w:pPr>
        <w:pStyle w:val="a3"/>
        <w:spacing w:before="0" w:after="0"/>
        <w:jc w:val="center"/>
        <w:rPr>
          <w:b/>
        </w:rPr>
      </w:pPr>
    </w:p>
    <w:p w:rsidR="00FE0F13" w:rsidRDefault="00FE0F13" w:rsidP="00F67C65">
      <w:pPr>
        <w:pStyle w:val="a3"/>
        <w:spacing w:before="0" w:after="0"/>
        <w:jc w:val="center"/>
        <w:rPr>
          <w:b/>
        </w:rPr>
      </w:pPr>
    </w:p>
    <w:p w:rsidR="00FE0F13" w:rsidRDefault="00FE0F13" w:rsidP="00F67C65">
      <w:pPr>
        <w:pStyle w:val="a3"/>
        <w:spacing w:before="0" w:after="0"/>
        <w:jc w:val="center"/>
        <w:rPr>
          <w:b/>
        </w:rPr>
      </w:pPr>
    </w:p>
    <w:p w:rsidR="00FE0F13" w:rsidRDefault="00FE0F13" w:rsidP="00F67C65">
      <w:pPr>
        <w:pStyle w:val="a3"/>
        <w:spacing w:before="0" w:after="0"/>
        <w:jc w:val="center"/>
        <w:rPr>
          <w:b/>
        </w:rPr>
      </w:pPr>
    </w:p>
    <w:p w:rsidR="005054E9" w:rsidRPr="00BC0E05" w:rsidRDefault="005054E9" w:rsidP="00C24D80">
      <w:pPr>
        <w:pStyle w:val="a6"/>
        <w:ind w:firstLine="567"/>
        <w:jc w:val="both"/>
        <w:rPr>
          <w:bCs/>
          <w:u w:val="single"/>
        </w:rPr>
      </w:pPr>
    </w:p>
    <w:p w:rsidR="005054E9" w:rsidRPr="00BC0E05" w:rsidRDefault="005054E9" w:rsidP="00C24D80">
      <w:pPr>
        <w:pStyle w:val="a6"/>
        <w:ind w:firstLine="567"/>
        <w:jc w:val="both"/>
      </w:pPr>
    </w:p>
    <w:p w:rsidR="005054E9" w:rsidRPr="00BC0E05" w:rsidRDefault="005054E9" w:rsidP="00587B1F"/>
    <w:p w:rsidR="005054E9" w:rsidRPr="00BC0E05" w:rsidRDefault="005054E9" w:rsidP="00270BFD">
      <w:pPr>
        <w:pStyle w:val="a6"/>
        <w:ind w:firstLine="567"/>
        <w:jc w:val="both"/>
        <w:rPr>
          <w:bCs/>
        </w:rPr>
      </w:pPr>
    </w:p>
    <w:p w:rsidR="005054E9" w:rsidRDefault="005054E9" w:rsidP="00270BFD">
      <w:pPr>
        <w:pStyle w:val="a6"/>
        <w:ind w:firstLine="567"/>
        <w:jc w:val="both"/>
      </w:pPr>
    </w:p>
    <w:p w:rsidR="005054E9" w:rsidRDefault="005054E9" w:rsidP="00270BFD">
      <w:pPr>
        <w:pStyle w:val="a6"/>
        <w:ind w:firstLine="567"/>
        <w:jc w:val="both"/>
      </w:pPr>
    </w:p>
    <w:p w:rsidR="005054E9" w:rsidRDefault="005054E9" w:rsidP="00F15CF6"/>
    <w:p w:rsidR="005054E9" w:rsidRDefault="005054E9" w:rsidP="00F15CF6"/>
    <w:p w:rsidR="005054E9" w:rsidRDefault="005054E9" w:rsidP="00F15CF6"/>
    <w:p w:rsidR="005054E9" w:rsidRDefault="005054E9" w:rsidP="00F15CF6">
      <w:pPr>
        <w:jc w:val="center"/>
        <w:rPr>
          <w:b/>
          <w:color w:val="FF0000"/>
          <w:lang w:eastAsia="en-US"/>
        </w:rPr>
      </w:pPr>
    </w:p>
    <w:sectPr w:rsidR="005054E9" w:rsidSect="00686CEE">
      <w:pgSz w:w="11906" w:h="16838"/>
      <w:pgMar w:top="851" w:right="993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@Arial Unicode MS">
    <w:altName w:val="@Meiryo"/>
    <w:panose1 w:val="020B0604020202020204"/>
    <w:charset w:val="80"/>
    <w:family w:val="swiss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</w:rPr>
    </w:lvl>
  </w:abstractNum>
  <w:abstractNum w:abstractNumId="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/>
        <w:color w:val="auto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eastAsia="OpenSymbol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eastAsia="OpenSymbol"/>
        <w:sz w:val="2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  <w:color w:val="auto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eastAsia="OpenSymbol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eastAsia="OpenSymbol"/>
        <w:sz w:val="2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  <w:color w:val="auto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eastAsia="OpenSymbol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eastAsia="OpenSymbol"/>
        <w:sz w:val="20"/>
      </w:rPr>
    </w:lvl>
  </w:abstractNum>
  <w:abstractNum w:abstractNumId="6" w15:restartNumberingAfterBreak="0">
    <w:nsid w:val="03877E59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664CD7"/>
    <w:multiLevelType w:val="hybridMultilevel"/>
    <w:tmpl w:val="3FE21F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8B0057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3B4A79"/>
    <w:multiLevelType w:val="hybridMultilevel"/>
    <w:tmpl w:val="E66EA6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8E7AA6"/>
    <w:multiLevelType w:val="hybridMultilevel"/>
    <w:tmpl w:val="F77611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E5762AC"/>
    <w:multiLevelType w:val="hybridMultilevel"/>
    <w:tmpl w:val="50F40F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DC43A1"/>
    <w:multiLevelType w:val="hybridMultilevel"/>
    <w:tmpl w:val="880232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BD768F"/>
    <w:multiLevelType w:val="hybridMultilevel"/>
    <w:tmpl w:val="3F7006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922904"/>
    <w:multiLevelType w:val="hybridMultilevel"/>
    <w:tmpl w:val="9188A5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0F5A36"/>
    <w:multiLevelType w:val="hybridMultilevel"/>
    <w:tmpl w:val="CAB068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F13554"/>
    <w:multiLevelType w:val="hybridMultilevel"/>
    <w:tmpl w:val="120254A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A52F1"/>
    <w:multiLevelType w:val="hybridMultilevel"/>
    <w:tmpl w:val="6D000DC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923CF"/>
    <w:multiLevelType w:val="hybridMultilevel"/>
    <w:tmpl w:val="226ABF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A6498A"/>
    <w:multiLevelType w:val="hybridMultilevel"/>
    <w:tmpl w:val="85C8B7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1E74C0"/>
    <w:multiLevelType w:val="hybridMultilevel"/>
    <w:tmpl w:val="6D1EB09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8E501C"/>
    <w:multiLevelType w:val="hybridMultilevel"/>
    <w:tmpl w:val="07FCB8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D3712"/>
    <w:multiLevelType w:val="hybridMultilevel"/>
    <w:tmpl w:val="F4667D6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B187D"/>
    <w:multiLevelType w:val="hybridMultilevel"/>
    <w:tmpl w:val="47841C7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FC1EF5"/>
    <w:multiLevelType w:val="hybridMultilevel"/>
    <w:tmpl w:val="B45259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F87AEA"/>
    <w:multiLevelType w:val="hybridMultilevel"/>
    <w:tmpl w:val="85C8B78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BF3270"/>
    <w:multiLevelType w:val="hybridMultilevel"/>
    <w:tmpl w:val="6298FDE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15169"/>
    <w:multiLevelType w:val="hybridMultilevel"/>
    <w:tmpl w:val="E77867B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874575"/>
    <w:multiLevelType w:val="hybridMultilevel"/>
    <w:tmpl w:val="DB7CAA4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4416CC"/>
    <w:multiLevelType w:val="hybridMultilevel"/>
    <w:tmpl w:val="8DAC8F5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131E53"/>
    <w:multiLevelType w:val="hybridMultilevel"/>
    <w:tmpl w:val="F73EBF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8471A"/>
    <w:multiLevelType w:val="hybridMultilevel"/>
    <w:tmpl w:val="0B24D7B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974B16"/>
    <w:multiLevelType w:val="hybridMultilevel"/>
    <w:tmpl w:val="82B03A0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5"/>
  </w:num>
  <w:num w:numId="5">
    <w:abstractNumId w:val="16"/>
  </w:num>
  <w:num w:numId="6">
    <w:abstractNumId w:val="25"/>
  </w:num>
  <w:num w:numId="7">
    <w:abstractNumId w:val="29"/>
  </w:num>
  <w:num w:numId="8">
    <w:abstractNumId w:val="19"/>
  </w:num>
  <w:num w:numId="9">
    <w:abstractNumId w:val="24"/>
  </w:num>
  <w:num w:numId="10">
    <w:abstractNumId w:val="20"/>
  </w:num>
  <w:num w:numId="11">
    <w:abstractNumId w:val="14"/>
  </w:num>
  <w:num w:numId="12">
    <w:abstractNumId w:val="30"/>
  </w:num>
  <w:num w:numId="13">
    <w:abstractNumId w:val="18"/>
  </w:num>
  <w:num w:numId="14">
    <w:abstractNumId w:val="23"/>
  </w:num>
  <w:num w:numId="15">
    <w:abstractNumId w:val="13"/>
  </w:num>
  <w:num w:numId="16">
    <w:abstractNumId w:val="6"/>
  </w:num>
  <w:num w:numId="17">
    <w:abstractNumId w:val="32"/>
  </w:num>
  <w:num w:numId="18">
    <w:abstractNumId w:val="12"/>
  </w:num>
  <w:num w:numId="19">
    <w:abstractNumId w:val="8"/>
  </w:num>
  <w:num w:numId="20">
    <w:abstractNumId w:val="22"/>
  </w:num>
  <w:num w:numId="21">
    <w:abstractNumId w:val="7"/>
  </w:num>
  <w:num w:numId="22">
    <w:abstractNumId w:val="31"/>
  </w:num>
  <w:num w:numId="23">
    <w:abstractNumId w:val="21"/>
  </w:num>
  <w:num w:numId="24">
    <w:abstractNumId w:val="26"/>
  </w:num>
  <w:num w:numId="25">
    <w:abstractNumId w:val="28"/>
  </w:num>
  <w:num w:numId="26">
    <w:abstractNumId w:val="17"/>
  </w:num>
  <w:num w:numId="27">
    <w:abstractNumId w:val="10"/>
  </w:num>
  <w:num w:numId="28">
    <w:abstractNumId w:val="27"/>
  </w:num>
  <w:num w:numId="29">
    <w:abstractNumId w:val="11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D80"/>
    <w:rsid w:val="00001DEC"/>
    <w:rsid w:val="00017138"/>
    <w:rsid w:val="00025AD9"/>
    <w:rsid w:val="00044BE8"/>
    <w:rsid w:val="0004688E"/>
    <w:rsid w:val="00047155"/>
    <w:rsid w:val="00060D11"/>
    <w:rsid w:val="000660F6"/>
    <w:rsid w:val="000B4D09"/>
    <w:rsid w:val="000C3826"/>
    <w:rsid w:val="000D2626"/>
    <w:rsid w:val="001021FE"/>
    <w:rsid w:val="00104635"/>
    <w:rsid w:val="0012756F"/>
    <w:rsid w:val="00146DA4"/>
    <w:rsid w:val="00152DE8"/>
    <w:rsid w:val="001A7C3F"/>
    <w:rsid w:val="001B0DF4"/>
    <w:rsid w:val="001B1581"/>
    <w:rsid w:val="001B4631"/>
    <w:rsid w:val="001C3561"/>
    <w:rsid w:val="001D3692"/>
    <w:rsid w:val="001D6F83"/>
    <w:rsid w:val="001F2FF9"/>
    <w:rsid w:val="00215808"/>
    <w:rsid w:val="00224FCB"/>
    <w:rsid w:val="002368A9"/>
    <w:rsid w:val="002405A0"/>
    <w:rsid w:val="002520AD"/>
    <w:rsid w:val="00270BFD"/>
    <w:rsid w:val="002A23B0"/>
    <w:rsid w:val="002B0B8C"/>
    <w:rsid w:val="00306371"/>
    <w:rsid w:val="00355BED"/>
    <w:rsid w:val="00373265"/>
    <w:rsid w:val="003B11B0"/>
    <w:rsid w:val="00485D9C"/>
    <w:rsid w:val="004A4DC6"/>
    <w:rsid w:val="00501376"/>
    <w:rsid w:val="005054E9"/>
    <w:rsid w:val="00535016"/>
    <w:rsid w:val="00576612"/>
    <w:rsid w:val="00587B1F"/>
    <w:rsid w:val="005C5295"/>
    <w:rsid w:val="005D5819"/>
    <w:rsid w:val="00602B76"/>
    <w:rsid w:val="00626436"/>
    <w:rsid w:val="00636369"/>
    <w:rsid w:val="006528AF"/>
    <w:rsid w:val="0066303B"/>
    <w:rsid w:val="00674B4C"/>
    <w:rsid w:val="00677BBC"/>
    <w:rsid w:val="00686CEE"/>
    <w:rsid w:val="00697311"/>
    <w:rsid w:val="006A23FE"/>
    <w:rsid w:val="006A51EF"/>
    <w:rsid w:val="006A74CA"/>
    <w:rsid w:val="006C6300"/>
    <w:rsid w:val="006C6AF4"/>
    <w:rsid w:val="006F3FE4"/>
    <w:rsid w:val="0072102F"/>
    <w:rsid w:val="0074052C"/>
    <w:rsid w:val="00771DD0"/>
    <w:rsid w:val="00794074"/>
    <w:rsid w:val="007B5F6A"/>
    <w:rsid w:val="007C0B45"/>
    <w:rsid w:val="007C5200"/>
    <w:rsid w:val="007C69AE"/>
    <w:rsid w:val="008B784C"/>
    <w:rsid w:val="008E785E"/>
    <w:rsid w:val="00905E1D"/>
    <w:rsid w:val="009066D8"/>
    <w:rsid w:val="00922C29"/>
    <w:rsid w:val="00925D60"/>
    <w:rsid w:val="00934939"/>
    <w:rsid w:val="00935C4A"/>
    <w:rsid w:val="00944F13"/>
    <w:rsid w:val="00946924"/>
    <w:rsid w:val="00956CD2"/>
    <w:rsid w:val="0097092E"/>
    <w:rsid w:val="00971A9E"/>
    <w:rsid w:val="00983A12"/>
    <w:rsid w:val="009E418B"/>
    <w:rsid w:val="009F310A"/>
    <w:rsid w:val="00A05D7C"/>
    <w:rsid w:val="00A31A05"/>
    <w:rsid w:val="00A47D51"/>
    <w:rsid w:val="00A523E3"/>
    <w:rsid w:val="00A537FA"/>
    <w:rsid w:val="00A878E6"/>
    <w:rsid w:val="00AB294B"/>
    <w:rsid w:val="00AB2B1A"/>
    <w:rsid w:val="00AD7E65"/>
    <w:rsid w:val="00AE615A"/>
    <w:rsid w:val="00B110CE"/>
    <w:rsid w:val="00B43DC6"/>
    <w:rsid w:val="00B47659"/>
    <w:rsid w:val="00B7661A"/>
    <w:rsid w:val="00BB2AC1"/>
    <w:rsid w:val="00BC0E05"/>
    <w:rsid w:val="00BC3253"/>
    <w:rsid w:val="00C00412"/>
    <w:rsid w:val="00C129A4"/>
    <w:rsid w:val="00C169C5"/>
    <w:rsid w:val="00C24D80"/>
    <w:rsid w:val="00C8797C"/>
    <w:rsid w:val="00C92708"/>
    <w:rsid w:val="00CB4D8E"/>
    <w:rsid w:val="00CC5DEE"/>
    <w:rsid w:val="00CF13B5"/>
    <w:rsid w:val="00D17FB7"/>
    <w:rsid w:val="00D25D99"/>
    <w:rsid w:val="00D3246C"/>
    <w:rsid w:val="00D32A51"/>
    <w:rsid w:val="00D654D9"/>
    <w:rsid w:val="00D72356"/>
    <w:rsid w:val="00DA1F76"/>
    <w:rsid w:val="00DC3CEB"/>
    <w:rsid w:val="00DD0A8B"/>
    <w:rsid w:val="00DF0B0A"/>
    <w:rsid w:val="00E61AA0"/>
    <w:rsid w:val="00E74364"/>
    <w:rsid w:val="00E874A6"/>
    <w:rsid w:val="00EA235C"/>
    <w:rsid w:val="00EA6BC7"/>
    <w:rsid w:val="00ED139E"/>
    <w:rsid w:val="00F15CF6"/>
    <w:rsid w:val="00F56A89"/>
    <w:rsid w:val="00F67C65"/>
    <w:rsid w:val="00F70B66"/>
    <w:rsid w:val="00FE03FB"/>
    <w:rsid w:val="00FE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067E2F9"/>
  <w15:docId w15:val="{46FFFED2-3650-4431-9298-5A1040A51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D8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24D80"/>
    <w:pPr>
      <w:spacing w:before="280" w:after="280"/>
    </w:pPr>
  </w:style>
  <w:style w:type="paragraph" w:styleId="a4">
    <w:name w:val="Body Text"/>
    <w:basedOn w:val="a"/>
    <w:link w:val="a5"/>
    <w:uiPriority w:val="99"/>
    <w:semiHidden/>
    <w:rsid w:val="00C24D80"/>
    <w:pPr>
      <w:spacing w:after="120"/>
    </w:pPr>
  </w:style>
  <w:style w:type="character" w:customStyle="1" w:styleId="a5">
    <w:name w:val="Основной текст Знак"/>
    <w:link w:val="a4"/>
    <w:uiPriority w:val="99"/>
    <w:semiHidden/>
    <w:locked/>
    <w:rsid w:val="00C24D80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No Spacing"/>
    <w:uiPriority w:val="99"/>
    <w:qFormat/>
    <w:rsid w:val="00C24D8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C24D8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c4">
    <w:name w:val="c4"/>
    <w:basedOn w:val="a"/>
    <w:uiPriority w:val="99"/>
    <w:rsid w:val="00C24D80"/>
    <w:pPr>
      <w:spacing w:before="280" w:after="280"/>
    </w:pPr>
  </w:style>
  <w:style w:type="paragraph" w:customStyle="1" w:styleId="a8">
    <w:name w:val="Стиль"/>
    <w:uiPriority w:val="99"/>
    <w:rsid w:val="00C24D80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">
    <w:name w:val="Основной текст1"/>
    <w:basedOn w:val="a"/>
    <w:uiPriority w:val="99"/>
    <w:rsid w:val="00C24D80"/>
    <w:pPr>
      <w:shd w:val="clear" w:color="auto" w:fill="FFFFFF"/>
      <w:spacing w:line="274" w:lineRule="exact"/>
      <w:ind w:hanging="780"/>
      <w:jc w:val="center"/>
    </w:pPr>
    <w:rPr>
      <w:rFonts w:ascii="Calibri" w:eastAsia="Calibri" w:hAnsi="Calibri" w:cs="Calibri"/>
      <w:sz w:val="23"/>
      <w:szCs w:val="23"/>
    </w:rPr>
  </w:style>
  <w:style w:type="character" w:customStyle="1" w:styleId="c7">
    <w:name w:val="c7"/>
    <w:uiPriority w:val="99"/>
    <w:rsid w:val="00C24D80"/>
    <w:rPr>
      <w:rFonts w:cs="Times New Roman"/>
    </w:rPr>
  </w:style>
  <w:style w:type="character" w:customStyle="1" w:styleId="Zag11">
    <w:name w:val="Zag_11"/>
    <w:uiPriority w:val="99"/>
    <w:rsid w:val="00C24D80"/>
  </w:style>
  <w:style w:type="character" w:customStyle="1" w:styleId="c51">
    <w:name w:val="c51"/>
    <w:uiPriority w:val="99"/>
    <w:rsid w:val="00C24D80"/>
    <w:rPr>
      <w:rFonts w:cs="Times New Roman"/>
    </w:rPr>
  </w:style>
  <w:style w:type="paragraph" w:customStyle="1" w:styleId="Default">
    <w:name w:val="Default"/>
    <w:uiPriority w:val="99"/>
    <w:rsid w:val="009469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6">
    <w:name w:val="c6"/>
    <w:basedOn w:val="a"/>
    <w:uiPriority w:val="99"/>
    <w:rsid w:val="006A51EF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6A51EF"/>
    <w:rPr>
      <w:rFonts w:cs="Times New Roman"/>
    </w:rPr>
  </w:style>
  <w:style w:type="character" w:customStyle="1" w:styleId="apple-converted-space">
    <w:name w:val="apple-converted-space"/>
    <w:uiPriority w:val="99"/>
    <w:rsid w:val="001021FE"/>
    <w:rPr>
      <w:rFonts w:cs="Times New Roman"/>
    </w:rPr>
  </w:style>
  <w:style w:type="paragraph" w:customStyle="1" w:styleId="ParagraphStyle">
    <w:name w:val="Paragraph Style"/>
    <w:uiPriority w:val="99"/>
    <w:rsid w:val="00F15CF6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11">
    <w:name w:val="Знак Знак Знак1 Знак1"/>
    <w:basedOn w:val="a"/>
    <w:uiPriority w:val="99"/>
    <w:rsid w:val="00F15CF6"/>
    <w:pPr>
      <w:suppressAutoHyphens w:val="0"/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9">
    <w:name w:val="footnote text"/>
    <w:basedOn w:val="a"/>
    <w:link w:val="aa"/>
    <w:uiPriority w:val="99"/>
    <w:semiHidden/>
    <w:rsid w:val="00F15CF6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semiHidden/>
    <w:locked/>
    <w:rsid w:val="00F15CF6"/>
    <w:rPr>
      <w:rFonts w:ascii="Calibri" w:hAnsi="Calibri" w:cs="Times New Roman"/>
      <w:lang w:val="ru-RU" w:eastAsia="en-US" w:bidi="ar-SA"/>
    </w:rPr>
  </w:style>
  <w:style w:type="paragraph" w:customStyle="1" w:styleId="c11c7">
    <w:name w:val="c11 c7"/>
    <w:basedOn w:val="a"/>
    <w:uiPriority w:val="99"/>
    <w:rsid w:val="00F15CF6"/>
    <w:pPr>
      <w:suppressAutoHyphens w:val="0"/>
      <w:spacing w:before="100" w:beforeAutospacing="1" w:after="100" w:afterAutospacing="1"/>
    </w:pPr>
    <w:rPr>
      <w:rFonts w:eastAsia="Calibri"/>
      <w:lang w:eastAsia="ko-KR"/>
    </w:rPr>
  </w:style>
  <w:style w:type="character" w:styleId="ab">
    <w:name w:val="Strong"/>
    <w:uiPriority w:val="99"/>
    <w:qFormat/>
    <w:locked/>
    <w:rsid w:val="000C3826"/>
    <w:rPr>
      <w:rFonts w:cs="Times New Roman"/>
      <w:b/>
      <w:bCs/>
    </w:rPr>
  </w:style>
  <w:style w:type="paragraph" w:customStyle="1" w:styleId="c3">
    <w:name w:val="c3"/>
    <w:basedOn w:val="a"/>
    <w:uiPriority w:val="99"/>
    <w:rsid w:val="00576612"/>
    <w:pPr>
      <w:suppressAutoHyphens w:val="0"/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c22">
    <w:name w:val="c22"/>
    <w:uiPriority w:val="99"/>
    <w:rsid w:val="00905E1D"/>
    <w:rPr>
      <w:rFonts w:cs="Times New Roman"/>
    </w:rPr>
  </w:style>
  <w:style w:type="table" w:styleId="ac">
    <w:name w:val="Table Grid"/>
    <w:basedOn w:val="a1"/>
    <w:uiPriority w:val="59"/>
    <w:locked/>
    <w:rsid w:val="00D654D9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26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9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26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26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26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62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26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69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269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26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26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626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9</Pages>
  <Words>2084</Words>
  <Characters>11879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татьяна</cp:lastModifiedBy>
  <cp:revision>77</cp:revision>
  <dcterms:created xsi:type="dcterms:W3CDTF">2015-09-26T08:00:00Z</dcterms:created>
  <dcterms:modified xsi:type="dcterms:W3CDTF">2023-08-30T08:51:00Z</dcterms:modified>
</cp:coreProperties>
</file>